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5A054C" w14:textId="525EBC77" w:rsidR="001A3AF9" w:rsidRPr="00211FBA" w:rsidRDefault="00BB1029" w:rsidP="00211FBA">
      <w:pPr>
        <w:pStyle w:val="Heading3"/>
        <w:shd w:val="clear" w:color="auto" w:fill="FFFFFF"/>
        <w:tabs>
          <w:tab w:val="center" w:pos="4513"/>
          <w:tab w:val="left" w:pos="7980"/>
        </w:tabs>
        <w:spacing w:before="300" w:after="240" w:line="360" w:lineRule="atLeast"/>
        <w:jc w:val="center"/>
        <w:rPr>
          <w:rFonts w:ascii="Georgia" w:hAnsi="Georgia"/>
          <w:bCs w:val="0"/>
          <w:i/>
          <w:iCs/>
          <w:sz w:val="30"/>
          <w:szCs w:val="30"/>
        </w:rPr>
      </w:pPr>
      <w:r w:rsidRPr="00211FBA">
        <w:rPr>
          <w:rFonts w:ascii="Georgia" w:hAnsi="Georgia"/>
          <w:bCs w:val="0"/>
          <w:i/>
          <w:iCs/>
          <w:sz w:val="30"/>
          <w:szCs w:val="30"/>
        </w:rPr>
        <w:t>Riyanka Sarkar - MBA HR Major</w:t>
      </w:r>
    </w:p>
    <w:p w14:paraId="5EA96DED" w14:textId="77777777" w:rsidR="00642E4D" w:rsidRPr="00642E4D" w:rsidRDefault="00642E4D" w:rsidP="00642E4D"/>
    <w:p w14:paraId="658A08E7" w14:textId="77777777" w:rsidR="00BB1029" w:rsidRDefault="00C93DD5" w:rsidP="00BB1029">
      <w:pPr>
        <w:spacing w:after="0"/>
      </w:pPr>
      <w:r>
        <w:t>Mobile +</w:t>
      </w:r>
      <w:r w:rsidR="00BB1029">
        <w:t>91 9038080406</w:t>
      </w:r>
      <w:r w:rsidR="00BB1029">
        <w:tab/>
      </w:r>
      <w:r w:rsidR="00BB1029">
        <w:tab/>
      </w:r>
      <w:r w:rsidR="00BB1029">
        <w:tab/>
      </w:r>
      <w:r w:rsidR="00BB1029">
        <w:tab/>
      </w:r>
      <w:r w:rsidR="00BB1029">
        <w:tab/>
      </w:r>
      <w:r w:rsidR="00722FDC">
        <w:t xml:space="preserve">      </w:t>
      </w:r>
      <w:r w:rsidR="00BB1029">
        <w:t>Email: riyankasarkar@gmail.com</w:t>
      </w:r>
    </w:p>
    <w:p w14:paraId="24EAF896" w14:textId="0CAAFA53" w:rsidR="00642E4D" w:rsidRDefault="00BB1029" w:rsidP="00E03EC2">
      <w:pPr>
        <w:spacing w:after="0"/>
      </w:pPr>
      <w:r>
        <w:t xml:space="preserve">Gender: </w:t>
      </w:r>
      <w:r w:rsidR="00C93DD5">
        <w:t>Female</w:t>
      </w:r>
      <w:r w:rsidR="00C93DD5">
        <w:tab/>
      </w:r>
      <w:r w:rsidR="00C93DD5">
        <w:tab/>
      </w:r>
      <w:r w:rsidR="00C93DD5">
        <w:tab/>
      </w:r>
      <w:r w:rsidR="00C93DD5">
        <w:tab/>
      </w:r>
      <w:r w:rsidR="00C93DD5">
        <w:tab/>
      </w:r>
      <w:r w:rsidR="00C93DD5">
        <w:tab/>
      </w:r>
      <w:r w:rsidR="00C93DD5">
        <w:tab/>
      </w:r>
      <w:r w:rsidR="00722FDC">
        <w:t xml:space="preserve">      </w:t>
      </w:r>
      <w:r>
        <w:t xml:space="preserve">D.O.B: </w:t>
      </w:r>
      <w:r w:rsidR="00C93DD5">
        <w:t>18</w:t>
      </w:r>
      <w:r>
        <w:t xml:space="preserve"> </w:t>
      </w:r>
      <w:r w:rsidR="00C93DD5">
        <w:t>Nov 1985</w:t>
      </w:r>
      <w:r>
        <w:t xml:space="preserve"> </w:t>
      </w:r>
      <w:r w:rsidR="00C93DD5">
        <w:tab/>
        <w:t xml:space="preserve">    </w:t>
      </w:r>
      <w:r>
        <w:t xml:space="preserve">Nationality: </w:t>
      </w:r>
      <w:r w:rsidR="00C93DD5">
        <w:t>Indian</w:t>
      </w:r>
      <w:r w:rsidR="00C93DD5">
        <w:tab/>
      </w:r>
      <w:r w:rsidR="00C93DD5">
        <w:tab/>
      </w:r>
      <w:r w:rsidR="00C93DD5">
        <w:tab/>
      </w:r>
      <w:r w:rsidR="00C93DD5">
        <w:tab/>
      </w:r>
      <w:r w:rsidR="00C93DD5">
        <w:tab/>
      </w:r>
      <w:r w:rsidR="00C93DD5">
        <w:tab/>
      </w:r>
      <w:r w:rsidR="00722FDC">
        <w:t xml:space="preserve">     </w:t>
      </w:r>
      <w:r>
        <w:t xml:space="preserve"> Status: Married</w:t>
      </w:r>
    </w:p>
    <w:p w14:paraId="7B5119BA" w14:textId="77777777" w:rsidR="00E03EC2" w:rsidRPr="00E03EC2" w:rsidRDefault="00E03EC2" w:rsidP="00E03EC2">
      <w:pPr>
        <w:spacing w:after="0"/>
        <w:rPr>
          <w:rStyle w:val="Emphasis"/>
          <w:i w:val="0"/>
          <w:iCs w:val="0"/>
        </w:rPr>
      </w:pPr>
    </w:p>
    <w:p w14:paraId="46A8DC49" w14:textId="77777777" w:rsidR="00A77B3E" w:rsidRDefault="00650B39" w:rsidP="00650B39">
      <w:pPr>
        <w:pStyle w:val="Heading3"/>
        <w:shd w:val="clear" w:color="auto" w:fill="FFFFFF"/>
        <w:spacing w:before="300" w:after="240" w:line="360" w:lineRule="atLeast"/>
        <w:rPr>
          <w:rFonts w:ascii="Georgia" w:hAnsi="Georgia"/>
          <w:bCs w:val="0"/>
          <w:sz w:val="30"/>
          <w:szCs w:val="30"/>
          <w:u w:val="single"/>
        </w:rPr>
      </w:pPr>
      <w:r w:rsidRPr="00642E4D">
        <w:rPr>
          <w:rFonts w:ascii="Georgia" w:hAnsi="Georgia"/>
          <w:bCs w:val="0"/>
          <w:sz w:val="30"/>
          <w:szCs w:val="30"/>
          <w:u w:val="single"/>
        </w:rPr>
        <w:t>Career Summary</w:t>
      </w:r>
    </w:p>
    <w:p w14:paraId="5C7F8DBD" w14:textId="77777777" w:rsidR="00710AB9" w:rsidRPr="00710AB9" w:rsidRDefault="00710AB9" w:rsidP="00710AB9"/>
    <w:p w14:paraId="246D6653" w14:textId="5432D4DD" w:rsidR="00710AB9" w:rsidRDefault="006006EA" w:rsidP="00710AB9">
      <w:pPr>
        <w:spacing w:after="300" w:line="300" w:lineRule="atLeast"/>
      </w:pPr>
      <w:r w:rsidRPr="00256332">
        <w:rPr>
          <w:rStyle w:val="Emphasis"/>
          <w:rFonts w:asciiTheme="minorHAnsi" w:hAnsiTheme="minorHAnsi"/>
          <w:i w:val="0"/>
        </w:rPr>
        <w:tab/>
      </w:r>
      <w:r w:rsidRPr="00256332">
        <w:rPr>
          <w:rStyle w:val="Emphasis"/>
          <w:rFonts w:asciiTheme="minorHAnsi" w:hAnsiTheme="minorHAnsi"/>
          <w:i w:val="0"/>
        </w:rPr>
        <w:tab/>
      </w:r>
      <w:r w:rsidR="00DD3B05" w:rsidRPr="00256332">
        <w:t>I am c</w:t>
      </w:r>
      <w:r w:rsidR="00650B39" w:rsidRPr="00256332">
        <w:t xml:space="preserve">reative, results-oriented </w:t>
      </w:r>
      <w:r w:rsidR="00DD3B05" w:rsidRPr="00256332">
        <w:t>person</w:t>
      </w:r>
      <w:r w:rsidR="00650B39" w:rsidRPr="00256332">
        <w:t xml:space="preserve"> with </w:t>
      </w:r>
      <w:r w:rsidR="000549F4">
        <w:t xml:space="preserve">3+ </w:t>
      </w:r>
      <w:r w:rsidR="000549F4" w:rsidRPr="00256332">
        <w:t>years’</w:t>
      </w:r>
      <w:r w:rsidR="00650B39" w:rsidRPr="00256332">
        <w:t xml:space="preserve"> experience </w:t>
      </w:r>
      <w:r w:rsidR="00DD3B05" w:rsidRPr="00256332">
        <w:t>as an HR Executive</w:t>
      </w:r>
      <w:r w:rsidR="00650B39" w:rsidRPr="00256332">
        <w:t xml:space="preserve">. </w:t>
      </w:r>
      <w:r w:rsidR="00DD3B05" w:rsidRPr="00256332">
        <w:t>My p</w:t>
      </w:r>
      <w:r w:rsidR="00650B39" w:rsidRPr="00256332">
        <w:t>articular strengths</w:t>
      </w:r>
      <w:r w:rsidR="00DD3B05" w:rsidRPr="00256332">
        <w:t xml:space="preserve"> are in</w:t>
      </w:r>
      <w:r w:rsidR="00650B39" w:rsidRPr="00256332">
        <w:t xml:space="preserve"> organizational development, support</w:t>
      </w:r>
      <w:r w:rsidR="000549F4">
        <w:t xml:space="preserve">ing senior business management and vendor management. </w:t>
      </w:r>
      <w:r w:rsidR="00650B39" w:rsidRPr="00256332">
        <w:t xml:space="preserve">After </w:t>
      </w:r>
      <w:r w:rsidR="000549F4">
        <w:t>3+</w:t>
      </w:r>
      <w:r w:rsidR="00134316" w:rsidRPr="00256332">
        <w:t xml:space="preserve"> years </w:t>
      </w:r>
      <w:r w:rsidR="000549F4">
        <w:t xml:space="preserve">of </w:t>
      </w:r>
      <w:r w:rsidR="00650B39" w:rsidRPr="00256332">
        <w:t xml:space="preserve">work experience </w:t>
      </w:r>
      <w:r w:rsidR="000549F4">
        <w:t>as an HR Executive</w:t>
      </w:r>
      <w:r w:rsidR="00134316" w:rsidRPr="00256332">
        <w:t xml:space="preserve"> I </w:t>
      </w:r>
      <w:r w:rsidR="000549F4">
        <w:t>have finished my</w:t>
      </w:r>
      <w:r w:rsidR="00134316" w:rsidRPr="00256332">
        <w:t xml:space="preserve"> MBA in HR major </w:t>
      </w:r>
      <w:r w:rsidR="00DD3B05" w:rsidRPr="00256332">
        <w:t>to</w:t>
      </w:r>
      <w:r w:rsidR="00134316" w:rsidRPr="00256332">
        <w:t xml:space="preserve"> up</w:t>
      </w:r>
      <w:r w:rsidR="000549F4">
        <w:t>grade my knowledge and skillset along with the domain experience.</w:t>
      </w:r>
    </w:p>
    <w:p w14:paraId="2B2F4B2C" w14:textId="77777777" w:rsidR="00710AB9" w:rsidRPr="00710AB9" w:rsidRDefault="00710AB9" w:rsidP="00710AB9">
      <w:pPr>
        <w:spacing w:after="300" w:line="300" w:lineRule="atLeast"/>
      </w:pPr>
    </w:p>
    <w:p w14:paraId="64DC2281" w14:textId="5A1CCD38" w:rsidR="00821337" w:rsidRPr="00642E4D" w:rsidRDefault="00821337" w:rsidP="00821337">
      <w:pPr>
        <w:pStyle w:val="Heading3"/>
        <w:shd w:val="clear" w:color="auto" w:fill="FFFFFF"/>
        <w:spacing w:before="300" w:after="240" w:line="360" w:lineRule="atLeast"/>
        <w:rPr>
          <w:rFonts w:ascii="Georgia" w:hAnsi="Georgia"/>
          <w:bCs w:val="0"/>
          <w:sz w:val="30"/>
          <w:szCs w:val="30"/>
          <w:u w:val="single"/>
        </w:rPr>
      </w:pPr>
      <w:r w:rsidRPr="00642E4D">
        <w:rPr>
          <w:rFonts w:ascii="Georgia" w:hAnsi="Georgia"/>
          <w:bCs w:val="0"/>
          <w:sz w:val="30"/>
          <w:szCs w:val="30"/>
          <w:u w:val="single"/>
        </w:rPr>
        <w:t xml:space="preserve">Professional </w:t>
      </w:r>
      <w:r w:rsidR="001A3AF9" w:rsidRPr="00642E4D">
        <w:rPr>
          <w:rFonts w:ascii="Georgia" w:hAnsi="Georgia"/>
          <w:bCs w:val="0"/>
          <w:sz w:val="30"/>
          <w:szCs w:val="30"/>
          <w:u w:val="single"/>
        </w:rPr>
        <w:t>Experience</w:t>
      </w:r>
      <w:r w:rsidR="00642E4D" w:rsidRPr="00642E4D">
        <w:rPr>
          <w:rFonts w:ascii="Georgia" w:hAnsi="Georgia"/>
          <w:bCs w:val="0"/>
          <w:sz w:val="30"/>
          <w:szCs w:val="30"/>
          <w:u w:val="single"/>
        </w:rPr>
        <w:t>.</w:t>
      </w:r>
    </w:p>
    <w:p w14:paraId="52E2A923" w14:textId="77777777" w:rsidR="00710AB9" w:rsidRDefault="00710AB9" w:rsidP="00642E4D">
      <w:pPr>
        <w:spacing w:after="0" w:line="300" w:lineRule="atLeast"/>
        <w:rPr>
          <w:b/>
          <w:sz w:val="24"/>
        </w:rPr>
      </w:pPr>
    </w:p>
    <w:p w14:paraId="4A9F3E10" w14:textId="6D087DAD" w:rsidR="00642E4D" w:rsidRDefault="00642E4D" w:rsidP="00642E4D">
      <w:pPr>
        <w:spacing w:after="0" w:line="300" w:lineRule="atLeast"/>
        <w:rPr>
          <w:b/>
          <w:sz w:val="28"/>
        </w:rPr>
      </w:pPr>
      <w:r w:rsidRPr="00710AB9">
        <w:rPr>
          <w:b/>
          <w:sz w:val="28"/>
        </w:rPr>
        <w:t xml:space="preserve">Metal and Steel Factory   </w:t>
      </w:r>
      <w:r w:rsidR="00710AB9">
        <w:rPr>
          <w:b/>
          <w:sz w:val="28"/>
        </w:rPr>
        <w:tab/>
      </w:r>
      <w:r w:rsidR="00710AB9">
        <w:rPr>
          <w:b/>
          <w:sz w:val="28"/>
        </w:rPr>
        <w:tab/>
      </w:r>
      <w:r w:rsidR="00710AB9">
        <w:rPr>
          <w:b/>
          <w:sz w:val="28"/>
        </w:rPr>
        <w:tab/>
      </w:r>
      <w:r w:rsidR="00710AB9">
        <w:rPr>
          <w:b/>
          <w:sz w:val="28"/>
        </w:rPr>
        <w:tab/>
        <w:t xml:space="preserve">      </w:t>
      </w:r>
      <w:r w:rsidRPr="00710AB9">
        <w:rPr>
          <w:b/>
          <w:sz w:val="28"/>
        </w:rPr>
        <w:t>June-13     till    July-13</w:t>
      </w:r>
    </w:p>
    <w:p w14:paraId="1DF9BC48" w14:textId="3C65EC44" w:rsidR="00642E4D" w:rsidRDefault="00642E4D" w:rsidP="00710AB9">
      <w:pPr>
        <w:spacing w:after="0" w:line="300" w:lineRule="atLeast"/>
      </w:pPr>
      <w:r w:rsidRPr="00642E4D">
        <w:t>Summer Internship</w:t>
      </w:r>
    </w:p>
    <w:p w14:paraId="2D25BDC7" w14:textId="77777777" w:rsidR="00710AB9" w:rsidRDefault="00710AB9" w:rsidP="00710AB9">
      <w:pPr>
        <w:spacing w:after="0" w:line="300" w:lineRule="atLeast"/>
      </w:pPr>
    </w:p>
    <w:p w14:paraId="7642F0EB" w14:textId="528EBC6C" w:rsidR="00642E4D" w:rsidRPr="00642E4D" w:rsidRDefault="00642E4D" w:rsidP="00642E4D">
      <w:pPr>
        <w:spacing w:after="0" w:line="300" w:lineRule="atLeast"/>
      </w:pPr>
      <w:r>
        <w:t xml:space="preserve">I did a Survey on </w:t>
      </w:r>
      <w:r w:rsidRPr="00642E4D">
        <w:t xml:space="preserve">Employee Attitude Survey </w:t>
      </w:r>
      <w:r>
        <w:t>in order to understand the possibilities of</w:t>
      </w:r>
      <w:r w:rsidRPr="00642E4D">
        <w:t xml:space="preserve"> </w:t>
      </w:r>
      <w:r>
        <w:t>increasing employee interest and their attitude towards</w:t>
      </w:r>
      <w:r w:rsidRPr="00642E4D">
        <w:t xml:space="preserve"> work. The higher the involvement, the better the outcome and performance. This is the main motto of any employee engagement survey of a company and is done with the help of some aids, approaches and motivation, as well as interaction</w:t>
      </w:r>
    </w:p>
    <w:p w14:paraId="01214EA0" w14:textId="77777777" w:rsidR="00642E4D" w:rsidRPr="00642E4D" w:rsidRDefault="00642E4D" w:rsidP="00642E4D">
      <w:pPr>
        <w:spacing w:after="0" w:line="300" w:lineRule="atLeast"/>
      </w:pPr>
    </w:p>
    <w:p w14:paraId="169BA8B4" w14:textId="5ADF8EA6" w:rsidR="00642E4D" w:rsidRPr="00642E4D" w:rsidRDefault="00642E4D" w:rsidP="00642E4D">
      <w:pPr>
        <w:spacing w:after="0" w:line="300" w:lineRule="atLeast"/>
      </w:pPr>
      <w:r w:rsidRPr="00642E4D">
        <w:t xml:space="preserve">Some of the other objective </w:t>
      </w:r>
      <w:r>
        <w:t>of my survey is</w:t>
      </w:r>
      <w:r w:rsidRPr="00642E4D">
        <w:t xml:space="preserve"> as follows: -</w:t>
      </w:r>
    </w:p>
    <w:p w14:paraId="1EDE31CE" w14:textId="77777777" w:rsidR="00E03EC2" w:rsidRDefault="00642E4D" w:rsidP="00642E4D">
      <w:pPr>
        <w:pStyle w:val="ListParagraph"/>
        <w:numPr>
          <w:ilvl w:val="0"/>
          <w:numId w:val="17"/>
        </w:numPr>
        <w:spacing w:after="0" w:line="300" w:lineRule="atLeast"/>
      </w:pPr>
      <w:r w:rsidRPr="00642E4D">
        <w:t>Access the Dimensions that influence employee perception, which in turn impacts employee attitude.</w:t>
      </w:r>
    </w:p>
    <w:p w14:paraId="63A888EA" w14:textId="4D295D10" w:rsidR="00642E4D" w:rsidRPr="00642E4D" w:rsidRDefault="00642E4D" w:rsidP="00E03EC2">
      <w:pPr>
        <w:pStyle w:val="ListParagraph"/>
        <w:spacing w:after="0" w:line="300" w:lineRule="atLeast"/>
      </w:pPr>
      <w:r w:rsidRPr="00642E4D">
        <w:t xml:space="preserve"> </w:t>
      </w:r>
    </w:p>
    <w:p w14:paraId="371E09F8" w14:textId="30CC6793" w:rsidR="00E03EC2" w:rsidRDefault="00642E4D" w:rsidP="00E03EC2">
      <w:pPr>
        <w:pStyle w:val="ListParagraph"/>
        <w:numPr>
          <w:ilvl w:val="0"/>
          <w:numId w:val="17"/>
        </w:numPr>
        <w:spacing w:after="0" w:line="300" w:lineRule="atLeast"/>
      </w:pPr>
      <w:r w:rsidRPr="00642E4D">
        <w:t>The Process involved by the HR department, which states how and in what process and employee is taken through.</w:t>
      </w:r>
    </w:p>
    <w:p w14:paraId="46E4159D" w14:textId="77777777" w:rsidR="00E03EC2" w:rsidRPr="00642E4D" w:rsidRDefault="00E03EC2" w:rsidP="00E03EC2">
      <w:pPr>
        <w:pStyle w:val="ListParagraph"/>
        <w:spacing w:after="0" w:line="300" w:lineRule="atLeast"/>
      </w:pPr>
    </w:p>
    <w:p w14:paraId="6E81A8E5" w14:textId="77777777" w:rsidR="00642E4D" w:rsidRPr="00642E4D" w:rsidRDefault="00642E4D" w:rsidP="00642E4D">
      <w:pPr>
        <w:pStyle w:val="ListParagraph"/>
        <w:numPr>
          <w:ilvl w:val="0"/>
          <w:numId w:val="17"/>
        </w:numPr>
        <w:spacing w:after="0" w:line="300" w:lineRule="atLeast"/>
      </w:pPr>
      <w:r w:rsidRPr="00642E4D">
        <w:t>The Statistical analysis of Employee Perception, which has a factor directly proportional to employee Attitude.</w:t>
      </w:r>
    </w:p>
    <w:p w14:paraId="2BAE3EC8" w14:textId="77777777" w:rsidR="00E03EC2" w:rsidRDefault="00E03EC2" w:rsidP="00642E4D"/>
    <w:p w14:paraId="79CA3AFF" w14:textId="77777777" w:rsidR="00710AB9" w:rsidRDefault="00710AB9" w:rsidP="00642E4D"/>
    <w:p w14:paraId="5E465114" w14:textId="77777777" w:rsidR="00710AB9" w:rsidRDefault="00710AB9" w:rsidP="00642E4D"/>
    <w:p w14:paraId="4AA163A0" w14:textId="77777777" w:rsidR="00710AB9" w:rsidRDefault="00710AB9" w:rsidP="00642E4D"/>
    <w:p w14:paraId="2C77D887" w14:textId="77777777" w:rsidR="00710AB9" w:rsidRDefault="00710AB9" w:rsidP="00642E4D"/>
    <w:p w14:paraId="0CBA7FFF" w14:textId="77777777" w:rsidR="00710AB9" w:rsidRDefault="00710AB9" w:rsidP="00642E4D"/>
    <w:p w14:paraId="69CD2204" w14:textId="77777777" w:rsidR="00710AB9" w:rsidRDefault="00710AB9" w:rsidP="00642E4D"/>
    <w:p w14:paraId="7D9EDF1F" w14:textId="77777777" w:rsidR="00710AB9" w:rsidRPr="00642E4D" w:rsidRDefault="00710AB9" w:rsidP="00642E4D"/>
    <w:p w14:paraId="6C24A001" w14:textId="596DCF38" w:rsidR="00CA452A" w:rsidRPr="00710AB9" w:rsidRDefault="002B1E40" w:rsidP="00CA452A">
      <w:pPr>
        <w:spacing w:after="0" w:line="300" w:lineRule="atLeast"/>
        <w:rPr>
          <w:b/>
          <w:sz w:val="28"/>
        </w:rPr>
      </w:pPr>
      <w:r w:rsidRPr="00710AB9">
        <w:rPr>
          <w:b/>
          <w:sz w:val="28"/>
        </w:rPr>
        <w:t>Saka Footwear</w:t>
      </w:r>
      <w:r w:rsidR="00A7249D">
        <w:rPr>
          <w:b/>
          <w:sz w:val="28"/>
        </w:rPr>
        <w:t xml:space="preserve">                    </w:t>
      </w:r>
      <w:r w:rsidR="00A7249D">
        <w:rPr>
          <w:b/>
          <w:sz w:val="28"/>
        </w:rPr>
        <w:tab/>
      </w:r>
      <w:r w:rsidR="00A7249D">
        <w:rPr>
          <w:b/>
          <w:sz w:val="28"/>
        </w:rPr>
        <w:tab/>
        <w:t xml:space="preserve">    </w:t>
      </w:r>
      <w:r w:rsidR="00A7249D">
        <w:rPr>
          <w:b/>
          <w:sz w:val="28"/>
        </w:rPr>
        <w:tab/>
      </w:r>
      <w:r w:rsidR="00642E4D" w:rsidRPr="00710AB9">
        <w:rPr>
          <w:b/>
          <w:sz w:val="28"/>
        </w:rPr>
        <w:t>Jan-</w:t>
      </w:r>
      <w:r w:rsidR="00A7249D">
        <w:rPr>
          <w:b/>
          <w:sz w:val="28"/>
        </w:rPr>
        <w:t>20</w:t>
      </w:r>
      <w:r w:rsidR="00642E4D" w:rsidRPr="00710AB9">
        <w:rPr>
          <w:b/>
          <w:sz w:val="28"/>
        </w:rPr>
        <w:t>0</w:t>
      </w:r>
      <w:r w:rsidR="002944D3">
        <w:rPr>
          <w:b/>
          <w:sz w:val="28"/>
        </w:rPr>
        <w:t>8</w:t>
      </w:r>
      <w:r w:rsidR="00642E4D" w:rsidRPr="00710AB9">
        <w:rPr>
          <w:b/>
          <w:sz w:val="28"/>
        </w:rPr>
        <w:t xml:space="preserve">        </w:t>
      </w:r>
      <w:r w:rsidR="00A7249D">
        <w:rPr>
          <w:b/>
          <w:sz w:val="28"/>
        </w:rPr>
        <w:t>-</w:t>
      </w:r>
      <w:r w:rsidR="00642E4D" w:rsidRPr="00710AB9">
        <w:rPr>
          <w:b/>
          <w:sz w:val="28"/>
        </w:rPr>
        <w:t xml:space="preserve">      </w:t>
      </w:r>
      <w:r w:rsidR="002944D3">
        <w:rPr>
          <w:b/>
          <w:sz w:val="28"/>
        </w:rPr>
        <w:t>Dec</w:t>
      </w:r>
      <w:r w:rsidR="00642E4D" w:rsidRPr="00710AB9">
        <w:rPr>
          <w:b/>
          <w:sz w:val="28"/>
        </w:rPr>
        <w:t>-</w:t>
      </w:r>
      <w:r w:rsidR="00A7249D">
        <w:rPr>
          <w:b/>
          <w:sz w:val="28"/>
        </w:rPr>
        <w:t>20</w:t>
      </w:r>
      <w:r w:rsidR="00CA452A" w:rsidRPr="00710AB9">
        <w:rPr>
          <w:b/>
          <w:sz w:val="28"/>
        </w:rPr>
        <w:t xml:space="preserve">10                      </w:t>
      </w:r>
    </w:p>
    <w:p w14:paraId="541B2AD7" w14:textId="0906F9DC" w:rsidR="00CA452A" w:rsidRPr="00F167D6" w:rsidRDefault="00F167D6" w:rsidP="00CA452A">
      <w:pPr>
        <w:spacing w:after="0" w:line="300" w:lineRule="atLeast"/>
      </w:pPr>
      <w:r w:rsidRPr="00F167D6">
        <w:t xml:space="preserve">Employee &amp; Vendor </w:t>
      </w:r>
      <w:r w:rsidR="002B1E40" w:rsidRPr="00F167D6">
        <w:t>R</w:t>
      </w:r>
      <w:r w:rsidRPr="00F167D6">
        <w:t>elationship</w:t>
      </w:r>
      <w:r w:rsidR="00CA452A" w:rsidRPr="00F167D6">
        <w:t xml:space="preserve"> </w:t>
      </w:r>
      <w:r w:rsidR="002B1E40" w:rsidRPr="00F167D6">
        <w:t>Manager</w:t>
      </w:r>
      <w:r w:rsidR="00CA452A" w:rsidRPr="00F167D6">
        <w:t>.</w:t>
      </w:r>
    </w:p>
    <w:p w14:paraId="31476A46" w14:textId="77777777" w:rsidR="00CA452A" w:rsidRDefault="00CA452A" w:rsidP="00CA452A">
      <w:pPr>
        <w:spacing w:after="0" w:line="300" w:lineRule="atLeast"/>
      </w:pPr>
    </w:p>
    <w:p w14:paraId="1BC4D60D" w14:textId="0621DC67" w:rsidR="001A3AF9" w:rsidRDefault="00CA452A" w:rsidP="001A3AF9">
      <w:pPr>
        <w:spacing w:after="300" w:line="300" w:lineRule="atLeast"/>
      </w:pPr>
      <w:r>
        <w:t xml:space="preserve"> I dealt with the </w:t>
      </w:r>
      <w:r w:rsidR="002B1E40">
        <w:t xml:space="preserve">vendors for the B2B business </w:t>
      </w:r>
      <w:r w:rsidR="00F104F7">
        <w:t>deals on</w:t>
      </w:r>
      <w:r w:rsidR="002B1E40">
        <w:t xml:space="preserve"> behalf of Saka Footwear</w:t>
      </w:r>
      <w:r>
        <w:t>. Below are the roles which I was a part of during my Tenure.</w:t>
      </w:r>
    </w:p>
    <w:p w14:paraId="49CAC38D" w14:textId="3EA433D9" w:rsidR="00E03EC2" w:rsidRPr="00E03EC2" w:rsidRDefault="001A3AF9" w:rsidP="001A3AF9">
      <w:pPr>
        <w:spacing w:after="0" w:line="300" w:lineRule="atLeast"/>
        <w:rPr>
          <w:b/>
        </w:rPr>
      </w:pPr>
      <w:r w:rsidRPr="00642E4D">
        <w:rPr>
          <w:b/>
        </w:rPr>
        <w:t xml:space="preserve">Operations </w:t>
      </w:r>
      <w:r w:rsidR="00710AB9">
        <w:rPr>
          <w:b/>
        </w:rPr>
        <w:t>-</w:t>
      </w:r>
    </w:p>
    <w:p w14:paraId="6CD0E93A" w14:textId="0456A583" w:rsidR="001A3AF9" w:rsidRDefault="00F104F7" w:rsidP="001A3AF9">
      <w:pPr>
        <w:spacing w:after="0" w:line="300" w:lineRule="atLeast"/>
      </w:pPr>
      <w:r>
        <w:t>Vendor Agreements and Dealings.</w:t>
      </w:r>
    </w:p>
    <w:p w14:paraId="2590462A" w14:textId="0CEE1348" w:rsidR="001A3AF9" w:rsidRDefault="001A3AF9" w:rsidP="001A3AF9">
      <w:pPr>
        <w:spacing w:after="0" w:line="300" w:lineRule="atLeast"/>
      </w:pPr>
      <w:r>
        <w:t>Handling Employee Database (</w:t>
      </w:r>
      <w:r w:rsidR="00F104F7">
        <w:t xml:space="preserve">Hard Copy </w:t>
      </w:r>
      <w:r>
        <w:t>Files Management)</w:t>
      </w:r>
    </w:p>
    <w:p w14:paraId="2AE088E8" w14:textId="77777777" w:rsidR="001A3AF9" w:rsidRDefault="001A3AF9" w:rsidP="001A3AF9">
      <w:pPr>
        <w:spacing w:after="0" w:line="300" w:lineRule="atLeast"/>
      </w:pPr>
      <w:r>
        <w:t>Leaves and Attendance Management</w:t>
      </w:r>
    </w:p>
    <w:p w14:paraId="02F10959" w14:textId="77777777" w:rsidR="001A3AF9" w:rsidRDefault="001A3AF9" w:rsidP="001A3AF9">
      <w:pPr>
        <w:spacing w:after="0" w:line="300" w:lineRule="atLeast"/>
      </w:pPr>
      <w:r>
        <w:t>Handling the payroll</w:t>
      </w:r>
    </w:p>
    <w:p w14:paraId="74003F5F" w14:textId="77777777" w:rsidR="001A3AF9" w:rsidRDefault="001A3AF9" w:rsidP="001A3AF9">
      <w:pPr>
        <w:spacing w:after="0" w:line="300" w:lineRule="atLeast"/>
      </w:pPr>
      <w:r>
        <w:t>Managing advance Salary, Ad Hoc Bonuses, Loans</w:t>
      </w:r>
    </w:p>
    <w:p w14:paraId="0C9BFFE2" w14:textId="367A4D23" w:rsidR="00F104F7" w:rsidRDefault="00F104F7" w:rsidP="001A3AF9">
      <w:pPr>
        <w:spacing w:after="0" w:line="300" w:lineRule="atLeast"/>
      </w:pPr>
      <w:r>
        <w:t>Industry Laws Incorporation</w:t>
      </w:r>
    </w:p>
    <w:p w14:paraId="5C6A4C0A" w14:textId="792577D9" w:rsidR="001A3AF9" w:rsidRDefault="001A3AF9" w:rsidP="001A3AF9">
      <w:pPr>
        <w:spacing w:after="0" w:line="300" w:lineRule="atLeast"/>
      </w:pPr>
    </w:p>
    <w:p w14:paraId="74F40701" w14:textId="77777777" w:rsidR="001A3AF9" w:rsidRDefault="001A3AF9" w:rsidP="001A3AF9">
      <w:pPr>
        <w:spacing w:after="0" w:line="300" w:lineRule="atLeast"/>
      </w:pPr>
    </w:p>
    <w:p w14:paraId="143E684C" w14:textId="2E0F7A8A" w:rsidR="001A3AF9" w:rsidRPr="00710AB9" w:rsidRDefault="001A3AF9" w:rsidP="001A3AF9">
      <w:pPr>
        <w:spacing w:after="0" w:line="300" w:lineRule="atLeast"/>
        <w:rPr>
          <w:b/>
        </w:rPr>
      </w:pPr>
      <w:r w:rsidRPr="00642E4D">
        <w:rPr>
          <w:b/>
        </w:rPr>
        <w:t xml:space="preserve">Employee Relation </w:t>
      </w:r>
      <w:r w:rsidR="00710AB9">
        <w:rPr>
          <w:b/>
        </w:rPr>
        <w:t>-</w:t>
      </w:r>
    </w:p>
    <w:p w14:paraId="3933DE69" w14:textId="77777777" w:rsidR="001A3AF9" w:rsidRDefault="001A3AF9" w:rsidP="001A3AF9">
      <w:pPr>
        <w:spacing w:after="0" w:line="300" w:lineRule="atLeast"/>
      </w:pPr>
      <w:r>
        <w:t>I was responsible for handling all the queries of the employees. Be it related to Salary, Leaves, Attendance, and Transfer etc.</w:t>
      </w:r>
    </w:p>
    <w:p w14:paraId="15E841D5" w14:textId="77777777" w:rsidR="001A3AF9" w:rsidRDefault="001A3AF9" w:rsidP="001A3AF9">
      <w:pPr>
        <w:spacing w:after="0" w:line="300" w:lineRule="atLeast"/>
      </w:pPr>
      <w:r>
        <w:t xml:space="preserve"> I was also expected to explain the various policies, strategies and benefits to employees.</w:t>
      </w:r>
    </w:p>
    <w:p w14:paraId="0A323A23" w14:textId="77777777" w:rsidR="001A3AF9" w:rsidRDefault="001A3AF9" w:rsidP="001A3AF9">
      <w:pPr>
        <w:spacing w:after="0" w:line="300" w:lineRule="atLeast"/>
      </w:pPr>
      <w:r>
        <w:t>I made sure that I stop all type of rumors and misleading communications.</w:t>
      </w:r>
    </w:p>
    <w:p w14:paraId="43ECF534" w14:textId="77777777" w:rsidR="00CA452A" w:rsidRDefault="001A3AF9" w:rsidP="00CA452A">
      <w:pPr>
        <w:spacing w:after="0" w:line="300" w:lineRule="atLeast"/>
      </w:pPr>
      <w:r>
        <w:t>I was a part of the team which motivated the employees on day-to-day basis.</w:t>
      </w:r>
    </w:p>
    <w:p w14:paraId="24666349" w14:textId="77777777" w:rsidR="00F104F7" w:rsidRDefault="00F104F7" w:rsidP="00CA452A">
      <w:pPr>
        <w:spacing w:after="0" w:line="300" w:lineRule="atLeast"/>
      </w:pPr>
    </w:p>
    <w:p w14:paraId="5850B9DF" w14:textId="77777777" w:rsidR="00E03EC2" w:rsidRDefault="00E03EC2" w:rsidP="00CA452A">
      <w:pPr>
        <w:spacing w:after="0" w:line="300" w:lineRule="atLeast"/>
      </w:pPr>
    </w:p>
    <w:p w14:paraId="5063A954" w14:textId="77777777" w:rsidR="00710AB9" w:rsidRDefault="00710AB9" w:rsidP="00CA452A">
      <w:pPr>
        <w:spacing w:after="0" w:line="300" w:lineRule="atLeast"/>
      </w:pPr>
    </w:p>
    <w:p w14:paraId="7487B756" w14:textId="77777777" w:rsidR="001A3AF9" w:rsidRDefault="001A3AF9" w:rsidP="00CA452A">
      <w:pPr>
        <w:spacing w:after="0" w:line="300" w:lineRule="atLeast"/>
        <w:rPr>
          <w:rFonts w:ascii="Georgia" w:hAnsi="Georgia"/>
          <w:b/>
          <w:bCs/>
          <w:sz w:val="30"/>
          <w:szCs w:val="30"/>
          <w:u w:val="single"/>
        </w:rPr>
      </w:pPr>
      <w:r w:rsidRPr="00642E4D">
        <w:rPr>
          <w:rFonts w:ascii="Georgia" w:hAnsi="Georgia"/>
          <w:b/>
          <w:bCs/>
          <w:sz w:val="30"/>
          <w:szCs w:val="30"/>
          <w:u w:val="single"/>
        </w:rPr>
        <w:t>Professional Qualification</w:t>
      </w:r>
    </w:p>
    <w:p w14:paraId="679650E9" w14:textId="77777777" w:rsidR="00E03EC2" w:rsidRDefault="00E03EC2" w:rsidP="00CA452A">
      <w:pPr>
        <w:spacing w:after="0" w:line="300" w:lineRule="atLeast"/>
        <w:rPr>
          <w:rFonts w:ascii="Georgia" w:hAnsi="Georgia"/>
          <w:b/>
          <w:bCs/>
          <w:sz w:val="30"/>
          <w:szCs w:val="30"/>
          <w:u w:val="single"/>
        </w:rPr>
      </w:pPr>
    </w:p>
    <w:p w14:paraId="21A42A73" w14:textId="77777777" w:rsidR="00642E4D" w:rsidRPr="00642E4D" w:rsidRDefault="00642E4D" w:rsidP="00CA452A">
      <w:pPr>
        <w:spacing w:after="0" w:line="300" w:lineRule="atLeast"/>
        <w:rPr>
          <w:b/>
          <w:u w:val="single"/>
        </w:rPr>
      </w:pPr>
    </w:p>
    <w:p w14:paraId="15914A37" w14:textId="77777777" w:rsidR="00821337" w:rsidRPr="00256332" w:rsidRDefault="00821337" w:rsidP="00821337">
      <w:pPr>
        <w:pStyle w:val="ListParagraph"/>
        <w:numPr>
          <w:ilvl w:val="0"/>
          <w:numId w:val="14"/>
        </w:numPr>
        <w:spacing w:after="300" w:line="300" w:lineRule="atLeast"/>
      </w:pPr>
      <w:r w:rsidRPr="00256332">
        <w:t>Completed soft skills training from NIIT Kolkata.</w:t>
      </w:r>
    </w:p>
    <w:p w14:paraId="01D8F015" w14:textId="77777777" w:rsidR="00821337" w:rsidRPr="00256332" w:rsidRDefault="00821337" w:rsidP="00821337">
      <w:pPr>
        <w:pStyle w:val="ListParagraph"/>
        <w:numPr>
          <w:ilvl w:val="0"/>
          <w:numId w:val="14"/>
        </w:numPr>
        <w:spacing w:after="300" w:line="300" w:lineRule="atLeast"/>
      </w:pPr>
      <w:r w:rsidRPr="00256332">
        <w:t>Computer Skills:   M.S Office, Xcel, M.S word, PowerPoint ,Fundamentals of computer</w:t>
      </w:r>
    </w:p>
    <w:p w14:paraId="03F356F7" w14:textId="287D0159" w:rsidR="00821337" w:rsidRDefault="00821337" w:rsidP="00642E4D">
      <w:pPr>
        <w:pStyle w:val="ListParagraph"/>
        <w:numPr>
          <w:ilvl w:val="0"/>
          <w:numId w:val="14"/>
        </w:numPr>
        <w:spacing w:after="300" w:line="300" w:lineRule="atLeast"/>
      </w:pPr>
      <w:r w:rsidRPr="00256332">
        <w:t>Operating Systems: Windows XP, Windows 98, Windows7.</w:t>
      </w:r>
    </w:p>
    <w:p w14:paraId="300E72C0" w14:textId="77777777" w:rsidR="00642E4D" w:rsidRDefault="00642E4D" w:rsidP="00642E4D">
      <w:pPr>
        <w:pStyle w:val="ListParagraph"/>
        <w:spacing w:after="300" w:line="300" w:lineRule="atLeast"/>
      </w:pPr>
    </w:p>
    <w:p w14:paraId="2BF7865E" w14:textId="77777777" w:rsidR="00E03EC2" w:rsidRDefault="00E03EC2" w:rsidP="00642E4D">
      <w:pPr>
        <w:pStyle w:val="ListParagraph"/>
        <w:spacing w:after="300" w:line="300" w:lineRule="atLeast"/>
      </w:pPr>
    </w:p>
    <w:p w14:paraId="51EA7C45" w14:textId="77777777" w:rsidR="00E03EC2" w:rsidRDefault="00E03EC2" w:rsidP="00642E4D">
      <w:pPr>
        <w:pStyle w:val="ListParagraph"/>
        <w:spacing w:after="300" w:line="300" w:lineRule="atLeast"/>
      </w:pPr>
    </w:p>
    <w:p w14:paraId="35D58134" w14:textId="77777777" w:rsidR="00E03EC2" w:rsidRDefault="00E03EC2" w:rsidP="00642E4D">
      <w:pPr>
        <w:pStyle w:val="ListParagraph"/>
        <w:spacing w:after="300" w:line="300" w:lineRule="atLeast"/>
      </w:pPr>
    </w:p>
    <w:p w14:paraId="5ACA6854" w14:textId="77777777" w:rsidR="00E03EC2" w:rsidRDefault="00E03EC2" w:rsidP="00642E4D">
      <w:pPr>
        <w:pStyle w:val="ListParagraph"/>
        <w:spacing w:after="300" w:line="300" w:lineRule="atLeast"/>
      </w:pPr>
    </w:p>
    <w:p w14:paraId="38CC138F" w14:textId="77777777" w:rsidR="00E03EC2" w:rsidRPr="00642E4D" w:rsidRDefault="00E03EC2" w:rsidP="00E03EC2">
      <w:pPr>
        <w:spacing w:after="300" w:line="300" w:lineRule="atLeast"/>
      </w:pPr>
    </w:p>
    <w:p w14:paraId="1770F4C7" w14:textId="77777777" w:rsidR="00211FBA" w:rsidRDefault="00211FBA" w:rsidP="00256332">
      <w:pPr>
        <w:pStyle w:val="Heading3"/>
        <w:shd w:val="clear" w:color="auto" w:fill="FFFFFF"/>
        <w:spacing w:before="300" w:after="240" w:line="360" w:lineRule="atLeast"/>
        <w:rPr>
          <w:rFonts w:ascii="Georgia" w:hAnsi="Georgia"/>
          <w:bCs w:val="0"/>
          <w:sz w:val="30"/>
          <w:szCs w:val="30"/>
          <w:u w:val="single"/>
        </w:rPr>
      </w:pPr>
    </w:p>
    <w:p w14:paraId="1A63ED42" w14:textId="77777777" w:rsidR="00710AB9" w:rsidRDefault="00710AB9" w:rsidP="00710AB9"/>
    <w:p w14:paraId="0691CC7B" w14:textId="77777777" w:rsidR="00710AB9" w:rsidRDefault="00710AB9" w:rsidP="00710AB9"/>
    <w:p w14:paraId="225E3372" w14:textId="77777777" w:rsidR="00710AB9" w:rsidRPr="00710AB9" w:rsidRDefault="00710AB9" w:rsidP="00710AB9"/>
    <w:p w14:paraId="295BF1B0" w14:textId="77777777" w:rsidR="00AE7A5E" w:rsidRDefault="00AE7A5E" w:rsidP="00256332">
      <w:pPr>
        <w:pStyle w:val="Heading3"/>
        <w:shd w:val="clear" w:color="auto" w:fill="FFFFFF"/>
        <w:spacing w:before="300" w:after="240" w:line="360" w:lineRule="atLeast"/>
        <w:rPr>
          <w:rFonts w:ascii="Georgia" w:hAnsi="Georgia"/>
          <w:bCs w:val="0"/>
          <w:sz w:val="30"/>
          <w:szCs w:val="30"/>
          <w:u w:val="single"/>
        </w:rPr>
      </w:pPr>
      <w:r w:rsidRPr="00642E4D">
        <w:rPr>
          <w:rFonts w:ascii="Georgia" w:hAnsi="Georgia"/>
          <w:bCs w:val="0"/>
          <w:sz w:val="30"/>
          <w:szCs w:val="30"/>
          <w:u w:val="single"/>
        </w:rPr>
        <w:lastRenderedPageBreak/>
        <w:t>Educational Qualification</w:t>
      </w:r>
    </w:p>
    <w:p w14:paraId="61A0665B" w14:textId="77777777" w:rsidR="00611A19" w:rsidRPr="00611A19" w:rsidRDefault="00611A19" w:rsidP="00611A19"/>
    <w:p w14:paraId="4753AA01" w14:textId="77777777" w:rsidR="00AE7A5E" w:rsidRDefault="00AE7A5E">
      <w:pPr>
        <w:spacing w:after="0" w:line="240" w:lineRule="auto"/>
        <w:rPr>
          <w:rFonts w:ascii="Georgia" w:hAnsi="Georgia"/>
          <w:sz w:val="21"/>
          <w:szCs w:val="21"/>
          <w:shd w:val="clear" w:color="auto" w:fill="FFFFFF"/>
        </w:rPr>
      </w:pPr>
    </w:p>
    <w:tbl>
      <w:tblPr>
        <w:tblW w:w="102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Information For Education"/>
      </w:tblPr>
      <w:tblGrid>
        <w:gridCol w:w="1500"/>
        <w:gridCol w:w="6034"/>
        <w:gridCol w:w="2690"/>
      </w:tblGrid>
      <w:tr w:rsidR="00791966" w14:paraId="03D37A6B" w14:textId="77777777" w:rsidTr="00AE7A5E">
        <w:trPr>
          <w:tblHeader/>
        </w:trPr>
        <w:tc>
          <w:tcPr>
            <w:tcW w:w="1500" w:type="dxa"/>
            <w:tcBorders>
              <w:top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FADC3A0" w14:textId="77777777" w:rsidR="00AE7A5E" w:rsidRDefault="00AE7A5E" w:rsidP="00AE7A5E">
            <w:pPr>
              <w:spacing w:after="0" w:line="300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Date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836B41A" w14:textId="77777777" w:rsidR="00AE7A5E" w:rsidRPr="00791966" w:rsidRDefault="00791966" w:rsidP="00AE7A5E">
            <w:pPr>
              <w:spacing w:after="0" w:line="300" w:lineRule="atLeast"/>
              <w:rPr>
                <w:b/>
                <w:bCs/>
              </w:rPr>
            </w:pPr>
            <w:r>
              <w:rPr>
                <w:b/>
                <w:bCs/>
              </w:rPr>
              <w:t>Institute,</w:t>
            </w:r>
            <w:r w:rsidR="00AE7A5E">
              <w:rPr>
                <w:b/>
                <w:bCs/>
              </w:rPr>
              <w:t xml:space="preserve"> Board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5A847B3" w14:textId="77777777" w:rsidR="00AE7A5E" w:rsidRDefault="00AE7A5E" w:rsidP="00AE7A5E">
            <w:pPr>
              <w:spacing w:after="0" w:line="300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Highest Qualification</w:t>
            </w:r>
          </w:p>
        </w:tc>
      </w:tr>
      <w:tr w:rsidR="00791966" w14:paraId="7150177C" w14:textId="77777777" w:rsidTr="00AE7A5E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30C0CEC" w14:textId="23A151AE" w:rsidR="00AE7A5E" w:rsidRDefault="002972F8" w:rsidP="00AE7A5E">
            <w:pPr>
              <w:spacing w:after="300" w:line="300" w:lineRule="atLeast"/>
              <w:rPr>
                <w:sz w:val="24"/>
                <w:szCs w:val="24"/>
              </w:rPr>
            </w:pPr>
            <w:r>
              <w:t>2</w:t>
            </w:r>
            <w:bookmarkStart w:id="0" w:name="_GoBack"/>
            <w:bookmarkEnd w:id="0"/>
            <w:r w:rsidR="00AE7A5E">
              <w:t>012 - 2014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058A076" w14:textId="77777777" w:rsidR="00AE7A5E" w:rsidRPr="00AE7A5E" w:rsidRDefault="00AE7A5E" w:rsidP="00AE7A5E">
            <w:pPr>
              <w:spacing w:after="300" w:line="300" w:lineRule="atLeast"/>
            </w:pPr>
            <w:r>
              <w:t>BIMS</w:t>
            </w:r>
            <w:r w:rsidR="00791966">
              <w:t>,</w:t>
            </w:r>
            <w:r>
              <w:t xml:space="preserve">  WBUT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310A9D5" w14:textId="77777777" w:rsidR="00AE7A5E" w:rsidRDefault="00AE7A5E">
            <w:pPr>
              <w:spacing w:after="300" w:line="300" w:lineRule="atLeast"/>
              <w:rPr>
                <w:sz w:val="24"/>
                <w:szCs w:val="24"/>
              </w:rPr>
            </w:pPr>
            <w:r>
              <w:t>MBA – HR Major</w:t>
            </w:r>
          </w:p>
        </w:tc>
      </w:tr>
      <w:tr w:rsidR="00791966" w14:paraId="0DB0FC2C" w14:textId="77777777" w:rsidTr="00AE7A5E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8A1D859" w14:textId="77777777" w:rsidR="00AE7A5E" w:rsidRDefault="00AE7A5E">
            <w:pPr>
              <w:spacing w:after="300" w:line="300" w:lineRule="atLeast"/>
              <w:rPr>
                <w:sz w:val="24"/>
                <w:szCs w:val="24"/>
              </w:rPr>
            </w:pPr>
            <w:r>
              <w:t>2005 - 2008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3F5A22D" w14:textId="77777777" w:rsidR="00AE7A5E" w:rsidRPr="00791966" w:rsidRDefault="00AE7A5E">
            <w:pPr>
              <w:spacing w:after="300" w:line="300" w:lineRule="atLeast"/>
            </w:pPr>
            <w:r w:rsidRPr="00AE7A5E">
              <w:t>Bijay Krishna Girls’ College</w:t>
            </w:r>
            <w:r>
              <w:t>,</w:t>
            </w:r>
            <w:r w:rsidR="00791966">
              <w:t xml:space="preserve"> </w:t>
            </w:r>
            <w:r>
              <w:t>Calcutta University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15B7C00" w14:textId="77777777" w:rsidR="00AE7A5E" w:rsidRDefault="00AE7A5E">
            <w:pPr>
              <w:spacing w:after="300" w:line="300" w:lineRule="atLeast"/>
              <w:rPr>
                <w:sz w:val="24"/>
                <w:szCs w:val="24"/>
              </w:rPr>
            </w:pPr>
            <w:r>
              <w:t>BA English Honors</w:t>
            </w:r>
          </w:p>
        </w:tc>
      </w:tr>
      <w:tr w:rsidR="00791966" w14:paraId="7FD4282F" w14:textId="77777777" w:rsidTr="00791966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9C6D43D" w14:textId="77777777" w:rsidR="00791966" w:rsidRDefault="00791966">
            <w:pPr>
              <w:spacing w:after="300" w:line="300" w:lineRule="atLeast"/>
              <w:rPr>
                <w:sz w:val="24"/>
                <w:szCs w:val="24"/>
              </w:rPr>
            </w:pPr>
            <w:r>
              <w:t>2004 - 2005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BC9011A" w14:textId="77777777" w:rsidR="00791966" w:rsidRPr="00435C1A" w:rsidRDefault="00791966" w:rsidP="003A1965">
            <w:pPr>
              <w:tabs>
                <w:tab w:val="left" w:pos="2070"/>
              </w:tabs>
              <w:rPr>
                <w:rFonts w:ascii="Georgia" w:hAnsi="Georgia"/>
                <w:sz w:val="21"/>
                <w:szCs w:val="21"/>
                <w:shd w:val="clear" w:color="auto" w:fill="FFFFFF"/>
              </w:rPr>
            </w:pPr>
            <w:r w:rsidRPr="00435C1A">
              <w:rPr>
                <w:rFonts w:ascii="Georgia" w:hAnsi="Georgia"/>
                <w:iCs/>
                <w:sz w:val="21"/>
                <w:szCs w:val="21"/>
                <w:shd w:val="clear" w:color="auto" w:fill="FFFFFF"/>
              </w:rPr>
              <w:t>Serampore Girls’ High School</w:t>
            </w:r>
            <w:r>
              <w:rPr>
                <w:rFonts w:ascii="Georgia" w:hAnsi="Georgia"/>
                <w:iCs/>
                <w:sz w:val="21"/>
                <w:szCs w:val="21"/>
                <w:shd w:val="clear" w:color="auto" w:fill="FFFFFF"/>
              </w:rPr>
              <w:t>, WBCHSE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93C0D3A" w14:textId="77777777" w:rsidR="00791966" w:rsidRPr="00435C1A" w:rsidRDefault="00791966" w:rsidP="003A1965">
            <w:pPr>
              <w:spacing w:after="0" w:line="240" w:lineRule="auto"/>
              <w:rPr>
                <w:rFonts w:ascii="Georgia" w:hAnsi="Georgia"/>
                <w:sz w:val="21"/>
                <w:szCs w:val="21"/>
                <w:shd w:val="clear" w:color="auto" w:fill="FFFFFF"/>
              </w:rPr>
            </w:pPr>
            <w:r>
              <w:rPr>
                <w:rFonts w:ascii="Georgia" w:hAnsi="Georgia"/>
                <w:sz w:val="21"/>
                <w:szCs w:val="21"/>
                <w:shd w:val="clear" w:color="auto" w:fill="FFFFFF"/>
              </w:rPr>
              <w:t>Higher Secondary</w:t>
            </w:r>
          </w:p>
        </w:tc>
      </w:tr>
      <w:tr w:rsidR="00791966" w14:paraId="444F3C54" w14:textId="77777777" w:rsidTr="009918C3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916832C" w14:textId="77777777" w:rsidR="00791966" w:rsidRDefault="00791966">
            <w:pPr>
              <w:spacing w:after="300" w:line="300" w:lineRule="atLeast"/>
              <w:rPr>
                <w:sz w:val="24"/>
                <w:szCs w:val="24"/>
              </w:rPr>
            </w:pPr>
            <w:r>
              <w:t>2001 - 2002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FB2D845" w14:textId="77777777" w:rsidR="00791966" w:rsidRPr="00435C1A" w:rsidRDefault="00791966" w:rsidP="003A1965">
            <w:pPr>
              <w:spacing w:after="0" w:line="240" w:lineRule="auto"/>
              <w:rPr>
                <w:rFonts w:ascii="Georgia" w:hAnsi="Georgia"/>
                <w:sz w:val="21"/>
                <w:szCs w:val="21"/>
                <w:shd w:val="clear" w:color="auto" w:fill="FFFFFF"/>
              </w:rPr>
            </w:pPr>
            <w:r w:rsidRPr="00435C1A">
              <w:rPr>
                <w:rFonts w:ascii="Georgia" w:hAnsi="Georgia"/>
                <w:iCs/>
                <w:sz w:val="21"/>
                <w:szCs w:val="21"/>
                <w:shd w:val="clear" w:color="auto" w:fill="FFFFFF"/>
              </w:rPr>
              <w:t>Surendranath Vidyaniketan High School</w:t>
            </w:r>
            <w:r>
              <w:rPr>
                <w:rFonts w:ascii="Georgia" w:hAnsi="Georgia"/>
                <w:iCs/>
                <w:sz w:val="21"/>
                <w:szCs w:val="21"/>
                <w:shd w:val="clear" w:color="auto" w:fill="FFFFFF"/>
              </w:rPr>
              <w:t>, WBBSE</w:t>
            </w:r>
          </w:p>
          <w:p w14:paraId="4B1FAC21" w14:textId="77777777" w:rsidR="00791966" w:rsidRPr="00435C1A" w:rsidRDefault="00791966" w:rsidP="00791966">
            <w:pPr>
              <w:spacing w:after="0" w:line="240" w:lineRule="auto"/>
              <w:rPr>
                <w:rFonts w:ascii="Georgia" w:hAnsi="Georgia"/>
                <w:sz w:val="21"/>
                <w:szCs w:val="21"/>
                <w:shd w:val="clear" w:color="auto" w:fill="FFFFFF"/>
              </w:rPr>
            </w:pPr>
            <w:r w:rsidRPr="00435C1A">
              <w:rPr>
                <w:rFonts w:ascii="Georgia" w:hAnsi="Georgia"/>
                <w:sz w:val="21"/>
                <w:szCs w:val="21"/>
                <w:shd w:val="clear" w:color="auto" w:fill="FFFFFF"/>
              </w:rPr>
              <w:t xml:space="preserve">  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91B3865" w14:textId="77777777" w:rsidR="00791966" w:rsidRPr="00435C1A" w:rsidRDefault="00791966" w:rsidP="003A1965">
            <w:pPr>
              <w:tabs>
                <w:tab w:val="left" w:pos="2070"/>
              </w:tabs>
              <w:rPr>
                <w:rFonts w:ascii="Georgia" w:hAnsi="Georgia"/>
                <w:sz w:val="21"/>
                <w:szCs w:val="21"/>
                <w:shd w:val="clear" w:color="auto" w:fill="FFFFFF"/>
              </w:rPr>
            </w:pPr>
            <w:r w:rsidRPr="00435C1A">
              <w:rPr>
                <w:rFonts w:ascii="Georgia" w:hAnsi="Georgia"/>
                <w:sz w:val="21"/>
                <w:szCs w:val="21"/>
                <w:shd w:val="clear" w:color="auto" w:fill="FFFFFF"/>
              </w:rPr>
              <w:t>Secondary</w:t>
            </w:r>
            <w:r>
              <w:rPr>
                <w:rFonts w:ascii="Georgia" w:hAnsi="Georgia"/>
                <w:sz w:val="21"/>
                <w:szCs w:val="21"/>
                <w:shd w:val="clear" w:color="auto" w:fill="FFFFFF"/>
              </w:rPr>
              <w:t xml:space="preserve"> School</w:t>
            </w:r>
          </w:p>
        </w:tc>
      </w:tr>
    </w:tbl>
    <w:p w14:paraId="2026B8F9" w14:textId="77777777" w:rsidR="00AE7A5E" w:rsidRPr="00DD3B05" w:rsidRDefault="00AE7A5E">
      <w:pPr>
        <w:spacing w:after="0" w:line="240" w:lineRule="auto"/>
        <w:rPr>
          <w:rStyle w:val="Emphasis"/>
          <w:rFonts w:asciiTheme="minorHAnsi" w:hAnsiTheme="minorHAnsi"/>
        </w:rPr>
      </w:pPr>
    </w:p>
    <w:p w14:paraId="0892F0C4" w14:textId="77777777" w:rsidR="001A3AF9" w:rsidRDefault="001A3AF9">
      <w:pPr>
        <w:spacing w:line="240" w:lineRule="auto"/>
        <w:rPr>
          <w:rStyle w:val="Emphasis"/>
          <w:rFonts w:asciiTheme="minorHAnsi" w:hAnsiTheme="minorHAnsi"/>
          <w:b/>
          <w:sz w:val="24"/>
          <w:szCs w:val="24"/>
        </w:rPr>
      </w:pPr>
    </w:p>
    <w:p w14:paraId="082B4D8C" w14:textId="77777777" w:rsidR="00A77B3E" w:rsidRDefault="00AE1DC9" w:rsidP="00AE1DC9">
      <w:pPr>
        <w:pStyle w:val="Heading3"/>
        <w:shd w:val="clear" w:color="auto" w:fill="FFFFFF"/>
        <w:spacing w:before="300" w:after="240" w:line="360" w:lineRule="atLeast"/>
        <w:rPr>
          <w:rFonts w:ascii="Georgia" w:hAnsi="Georgia"/>
          <w:bCs w:val="0"/>
          <w:sz w:val="30"/>
          <w:szCs w:val="30"/>
          <w:u w:val="single"/>
        </w:rPr>
      </w:pPr>
      <w:r w:rsidRPr="00642E4D">
        <w:rPr>
          <w:rFonts w:ascii="Georgia" w:hAnsi="Georgia"/>
          <w:bCs w:val="0"/>
          <w:sz w:val="30"/>
          <w:szCs w:val="30"/>
          <w:u w:val="single"/>
        </w:rPr>
        <w:t>Area of interest</w:t>
      </w:r>
    </w:p>
    <w:p w14:paraId="31BCB8E8" w14:textId="77777777" w:rsidR="00642E4D" w:rsidRPr="00642E4D" w:rsidRDefault="00642E4D" w:rsidP="00642E4D"/>
    <w:p w14:paraId="004AAC22" w14:textId="77777777" w:rsidR="00A77B3E" w:rsidRPr="00C906E1" w:rsidRDefault="000510D3" w:rsidP="00C906E1">
      <w:pPr>
        <w:pStyle w:val="ListParagraph"/>
        <w:numPr>
          <w:ilvl w:val="0"/>
          <w:numId w:val="13"/>
        </w:numPr>
        <w:spacing w:after="0" w:line="240" w:lineRule="auto"/>
        <w:rPr>
          <w:rFonts w:ascii="Georgia" w:hAnsi="Georgia"/>
          <w:i/>
          <w:sz w:val="21"/>
          <w:szCs w:val="21"/>
          <w:shd w:val="clear" w:color="auto" w:fill="FFFFFF"/>
        </w:rPr>
      </w:pPr>
      <w:r w:rsidRPr="00C906E1">
        <w:rPr>
          <w:rFonts w:ascii="Georgia" w:hAnsi="Georgia"/>
          <w:i/>
          <w:sz w:val="21"/>
          <w:szCs w:val="21"/>
          <w:shd w:val="clear" w:color="auto" w:fill="FFFFFF"/>
        </w:rPr>
        <w:t>Photography</w:t>
      </w:r>
    </w:p>
    <w:p w14:paraId="4BBA57A3" w14:textId="77777777" w:rsidR="0045542E" w:rsidRPr="00C906E1" w:rsidRDefault="0045542E" w:rsidP="00C906E1">
      <w:pPr>
        <w:pStyle w:val="ListParagraph"/>
        <w:numPr>
          <w:ilvl w:val="0"/>
          <w:numId w:val="13"/>
        </w:numPr>
        <w:spacing w:after="0" w:line="240" w:lineRule="auto"/>
        <w:rPr>
          <w:rFonts w:ascii="Georgia" w:hAnsi="Georgia"/>
          <w:iCs/>
          <w:sz w:val="21"/>
          <w:szCs w:val="21"/>
          <w:shd w:val="clear" w:color="auto" w:fill="FFFFFF"/>
        </w:rPr>
      </w:pPr>
      <w:r w:rsidRPr="00C906E1">
        <w:rPr>
          <w:rFonts w:ascii="Georgia" w:hAnsi="Georgia"/>
          <w:iCs/>
          <w:sz w:val="21"/>
          <w:szCs w:val="21"/>
          <w:shd w:val="clear" w:color="auto" w:fill="FFFFFF"/>
        </w:rPr>
        <w:t>Listening &amp; Singing Music</w:t>
      </w:r>
    </w:p>
    <w:p w14:paraId="46C0E667" w14:textId="77777777" w:rsidR="00A77B3E" w:rsidRPr="00C906E1" w:rsidRDefault="0045542E" w:rsidP="00C906E1">
      <w:pPr>
        <w:pStyle w:val="ListParagraph"/>
        <w:numPr>
          <w:ilvl w:val="0"/>
          <w:numId w:val="13"/>
        </w:numPr>
        <w:spacing w:after="0" w:line="240" w:lineRule="auto"/>
        <w:rPr>
          <w:rFonts w:ascii="Georgia" w:hAnsi="Georgia"/>
          <w:iCs/>
          <w:sz w:val="21"/>
          <w:szCs w:val="21"/>
          <w:shd w:val="clear" w:color="auto" w:fill="FFFFFF"/>
        </w:rPr>
      </w:pPr>
      <w:r w:rsidRPr="00C906E1">
        <w:rPr>
          <w:rFonts w:ascii="Georgia" w:hAnsi="Georgia"/>
          <w:iCs/>
          <w:sz w:val="21"/>
          <w:szCs w:val="21"/>
          <w:shd w:val="clear" w:color="auto" w:fill="FFFFFF"/>
        </w:rPr>
        <w:t>Reading Story Books</w:t>
      </w:r>
    </w:p>
    <w:p w14:paraId="7153CBA4" w14:textId="77777777" w:rsidR="000510D3" w:rsidRPr="00C906E1" w:rsidRDefault="000510D3" w:rsidP="00C906E1">
      <w:pPr>
        <w:pStyle w:val="ListParagraph"/>
        <w:numPr>
          <w:ilvl w:val="0"/>
          <w:numId w:val="13"/>
        </w:numPr>
        <w:spacing w:after="0" w:line="240" w:lineRule="auto"/>
        <w:rPr>
          <w:rFonts w:ascii="Georgia" w:hAnsi="Georgia"/>
          <w:iCs/>
          <w:sz w:val="21"/>
          <w:szCs w:val="21"/>
          <w:shd w:val="clear" w:color="auto" w:fill="FFFFFF"/>
        </w:rPr>
      </w:pPr>
      <w:r w:rsidRPr="00C906E1">
        <w:rPr>
          <w:rFonts w:ascii="Georgia" w:hAnsi="Georgia"/>
          <w:iCs/>
          <w:sz w:val="21"/>
          <w:szCs w:val="21"/>
          <w:shd w:val="clear" w:color="auto" w:fill="FFFFFF"/>
        </w:rPr>
        <w:t>Painting</w:t>
      </w:r>
    </w:p>
    <w:p w14:paraId="11305056" w14:textId="77777777" w:rsidR="001A3AF9" w:rsidRDefault="001A3AF9" w:rsidP="00244808">
      <w:pPr>
        <w:spacing w:line="240" w:lineRule="auto"/>
        <w:rPr>
          <w:rStyle w:val="Emphasis"/>
          <w:rFonts w:asciiTheme="minorHAnsi" w:hAnsiTheme="minorHAnsi"/>
        </w:rPr>
      </w:pPr>
    </w:p>
    <w:p w14:paraId="05869D48" w14:textId="77777777" w:rsidR="001A3AF9" w:rsidRPr="006E398C" w:rsidRDefault="001A3AF9" w:rsidP="00244808">
      <w:pPr>
        <w:spacing w:line="240" w:lineRule="auto"/>
        <w:rPr>
          <w:rStyle w:val="Emphasis"/>
          <w:rFonts w:asciiTheme="minorHAnsi" w:hAnsiTheme="minorHAnsi"/>
        </w:rPr>
      </w:pPr>
    </w:p>
    <w:p w14:paraId="184C82D0" w14:textId="77777777" w:rsidR="00A77B3E" w:rsidRDefault="003F06EB" w:rsidP="003F06EB">
      <w:pPr>
        <w:pStyle w:val="Heading3"/>
        <w:shd w:val="clear" w:color="auto" w:fill="FFFFFF"/>
        <w:spacing w:before="300" w:after="240" w:line="360" w:lineRule="atLeast"/>
        <w:rPr>
          <w:rFonts w:ascii="Georgia" w:hAnsi="Georgia"/>
          <w:bCs w:val="0"/>
          <w:sz w:val="30"/>
          <w:szCs w:val="30"/>
          <w:u w:val="single"/>
        </w:rPr>
      </w:pPr>
      <w:r w:rsidRPr="00642E4D">
        <w:rPr>
          <w:rFonts w:ascii="Georgia" w:hAnsi="Georgia"/>
          <w:bCs w:val="0"/>
          <w:sz w:val="30"/>
          <w:szCs w:val="30"/>
          <w:u w:val="single"/>
        </w:rPr>
        <w:t>Declaration</w:t>
      </w:r>
    </w:p>
    <w:p w14:paraId="636B3E13" w14:textId="77777777" w:rsidR="00211FBA" w:rsidRPr="00211FBA" w:rsidRDefault="00211FBA" w:rsidP="00211FBA"/>
    <w:p w14:paraId="4A432D1E" w14:textId="77777777" w:rsidR="00A77B3E" w:rsidRPr="003F06EB" w:rsidRDefault="006006EA" w:rsidP="003F06EB">
      <w:pPr>
        <w:spacing w:after="0" w:line="240" w:lineRule="auto"/>
        <w:rPr>
          <w:rFonts w:ascii="Georgia" w:hAnsi="Georgia"/>
          <w:iCs/>
          <w:sz w:val="21"/>
          <w:szCs w:val="21"/>
          <w:shd w:val="clear" w:color="auto" w:fill="FFFFFF"/>
        </w:rPr>
      </w:pPr>
      <w:r w:rsidRPr="006E398C">
        <w:rPr>
          <w:rStyle w:val="Emphasis"/>
          <w:rFonts w:asciiTheme="minorHAnsi" w:hAnsiTheme="minorHAnsi"/>
        </w:rPr>
        <w:tab/>
      </w:r>
      <w:r w:rsidRPr="006E398C">
        <w:rPr>
          <w:rStyle w:val="Emphasis"/>
          <w:rFonts w:asciiTheme="minorHAnsi" w:hAnsiTheme="minorHAnsi"/>
        </w:rPr>
        <w:tab/>
      </w:r>
      <w:r w:rsidRPr="003F06EB">
        <w:rPr>
          <w:rFonts w:ascii="Georgia" w:hAnsi="Georgia"/>
          <w:iCs/>
          <w:sz w:val="21"/>
          <w:szCs w:val="21"/>
          <w:shd w:val="clear" w:color="auto" w:fill="FFFFFF"/>
        </w:rPr>
        <w:t>I hereby declare that all the above mentioned statements are true and have supportive documents</w:t>
      </w:r>
    </w:p>
    <w:p w14:paraId="0E26C3A6" w14:textId="77777777" w:rsidR="00A77B3E" w:rsidRPr="006E398C" w:rsidRDefault="006006EA">
      <w:pPr>
        <w:spacing w:line="240" w:lineRule="auto"/>
        <w:rPr>
          <w:rStyle w:val="Emphasis"/>
          <w:rFonts w:asciiTheme="minorHAnsi" w:hAnsiTheme="minorHAnsi"/>
        </w:rPr>
      </w:pPr>
      <w:r w:rsidRPr="006E398C">
        <w:rPr>
          <w:rStyle w:val="Emphasis"/>
          <w:rFonts w:asciiTheme="minorHAnsi" w:hAnsiTheme="minorHAnsi"/>
        </w:rPr>
        <w:t xml:space="preserve"> </w:t>
      </w:r>
      <w:r w:rsidR="005B1BB0">
        <w:rPr>
          <w:rStyle w:val="Emphasis"/>
          <w:rFonts w:asciiTheme="minorHAnsi" w:hAnsiTheme="minorHAnsi"/>
        </w:rPr>
        <w:tab/>
      </w:r>
      <w:r w:rsidR="005B1BB0">
        <w:rPr>
          <w:rStyle w:val="Emphasis"/>
          <w:rFonts w:asciiTheme="minorHAnsi" w:hAnsiTheme="minorHAnsi"/>
        </w:rPr>
        <w:tab/>
      </w:r>
      <w:r w:rsidR="005B1BB0">
        <w:rPr>
          <w:rStyle w:val="Emphasis"/>
          <w:rFonts w:asciiTheme="minorHAnsi" w:hAnsiTheme="minorHAnsi"/>
        </w:rPr>
        <w:tab/>
      </w:r>
      <w:r w:rsidR="005B1BB0">
        <w:rPr>
          <w:rStyle w:val="Emphasis"/>
          <w:rFonts w:asciiTheme="minorHAnsi" w:hAnsiTheme="minorHAnsi"/>
        </w:rPr>
        <w:tab/>
      </w:r>
      <w:r w:rsidR="005B1BB0">
        <w:rPr>
          <w:rStyle w:val="Emphasis"/>
          <w:rFonts w:asciiTheme="minorHAnsi" w:hAnsiTheme="minorHAnsi"/>
        </w:rPr>
        <w:tab/>
      </w:r>
      <w:r w:rsidR="005B1BB0">
        <w:rPr>
          <w:rStyle w:val="Emphasis"/>
          <w:rFonts w:asciiTheme="minorHAnsi" w:hAnsiTheme="minorHAnsi"/>
        </w:rPr>
        <w:tab/>
      </w:r>
      <w:r w:rsidR="005B1BB0">
        <w:rPr>
          <w:rStyle w:val="Emphasis"/>
          <w:rFonts w:asciiTheme="minorHAnsi" w:hAnsiTheme="minorHAnsi"/>
        </w:rPr>
        <w:tab/>
      </w:r>
      <w:r w:rsidR="005B1BB0">
        <w:rPr>
          <w:rStyle w:val="Emphasis"/>
          <w:rFonts w:asciiTheme="minorHAnsi" w:hAnsiTheme="minorHAnsi"/>
        </w:rPr>
        <w:tab/>
      </w:r>
    </w:p>
    <w:p w14:paraId="002C726D" w14:textId="3C5CE482" w:rsidR="00A77B3E" w:rsidRPr="00113046" w:rsidRDefault="00DD3B05">
      <w:pPr>
        <w:spacing w:line="240" w:lineRule="auto"/>
        <w:rPr>
          <w:rStyle w:val="Emphasis"/>
          <w:rFonts w:ascii="Lucida Handwriting" w:hAnsi="Lucida Handwriting"/>
          <w:i w:val="0"/>
          <w:color w:val="0070C0"/>
        </w:rPr>
      </w:pPr>
      <w:r w:rsidRPr="00821337">
        <w:rPr>
          <w:rFonts w:asciiTheme="minorHAnsi" w:hAnsiTheme="minorHAnsi"/>
          <w:b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CBAAC9" wp14:editId="0E63C3A1">
                <wp:simplePos x="0" y="0"/>
                <wp:positionH relativeFrom="column">
                  <wp:posOffset>3228975</wp:posOffset>
                </wp:positionH>
                <wp:positionV relativeFrom="paragraph">
                  <wp:posOffset>236855</wp:posOffset>
                </wp:positionV>
                <wp:extent cx="2038350" cy="9526"/>
                <wp:effectExtent l="0" t="0" r="19050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38350" cy="952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o="http://schemas.microsoft.com/office/mac/office/2008/main" xmlns:mv="urn:schemas-microsoft-com:mac:vml">
            <w:pict>
              <v:line id="Straight Connector 1" o:spid="_x0000_s1026" style="position:absolute;flip:y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4.25pt,18.65pt" to="414.75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" strokecolor="black [3040]"/>
            </w:pict>
          </mc:Fallback>
        </mc:AlternateContent>
      </w:r>
      <w:r w:rsidR="00867D73" w:rsidRPr="00821337">
        <w:rPr>
          <w:rStyle w:val="Emphasis"/>
          <w:rFonts w:asciiTheme="minorHAnsi" w:hAnsiTheme="minorHAnsi"/>
          <w:b/>
          <w:i w:val="0"/>
        </w:rPr>
        <w:t>Place: -</w:t>
      </w:r>
      <w:r w:rsidR="00EF1A8B" w:rsidRPr="00821337">
        <w:rPr>
          <w:rStyle w:val="Emphasis"/>
          <w:rFonts w:asciiTheme="minorHAnsi" w:hAnsiTheme="minorHAnsi"/>
          <w:i w:val="0"/>
        </w:rPr>
        <w:tab/>
      </w:r>
      <w:r w:rsidR="000510D3" w:rsidRPr="00821337">
        <w:rPr>
          <w:rFonts w:ascii="Georgia" w:hAnsi="Georgia"/>
          <w:sz w:val="21"/>
          <w:szCs w:val="21"/>
          <w:shd w:val="clear" w:color="auto" w:fill="FFFFFF"/>
        </w:rPr>
        <w:t>Kolkata</w:t>
      </w:r>
      <w:r w:rsidR="00EF1A8B" w:rsidRPr="00821337">
        <w:rPr>
          <w:rFonts w:ascii="Georgia" w:hAnsi="Georgia"/>
          <w:sz w:val="21"/>
          <w:szCs w:val="21"/>
          <w:shd w:val="clear" w:color="auto" w:fill="FFFFFF"/>
        </w:rPr>
        <w:tab/>
      </w:r>
      <w:r w:rsidR="00EF1A8B" w:rsidRPr="00821337">
        <w:rPr>
          <w:rStyle w:val="Emphasis"/>
          <w:rFonts w:asciiTheme="minorHAnsi" w:hAnsiTheme="minorHAnsi"/>
          <w:i w:val="0"/>
        </w:rPr>
        <w:tab/>
      </w:r>
      <w:r w:rsidR="00EF1A8B" w:rsidRPr="00821337">
        <w:rPr>
          <w:rStyle w:val="Emphasis"/>
          <w:rFonts w:asciiTheme="minorHAnsi" w:hAnsiTheme="minorHAnsi"/>
          <w:i w:val="0"/>
        </w:rPr>
        <w:tab/>
      </w:r>
      <w:r w:rsidR="00EF1A8B" w:rsidRPr="00821337">
        <w:rPr>
          <w:rStyle w:val="Emphasis"/>
          <w:rFonts w:asciiTheme="minorHAnsi" w:hAnsiTheme="minorHAnsi"/>
          <w:i w:val="0"/>
        </w:rPr>
        <w:tab/>
      </w:r>
      <w:r w:rsidR="00EF1A8B" w:rsidRPr="00821337">
        <w:rPr>
          <w:rStyle w:val="Emphasis"/>
          <w:rFonts w:asciiTheme="minorHAnsi" w:hAnsiTheme="minorHAnsi"/>
          <w:i w:val="0"/>
        </w:rPr>
        <w:tab/>
      </w:r>
      <w:r w:rsidR="00EF1A8B" w:rsidRPr="00821337">
        <w:rPr>
          <w:rStyle w:val="Emphasis"/>
          <w:rFonts w:asciiTheme="minorHAnsi" w:hAnsiTheme="minorHAnsi"/>
          <w:i w:val="0"/>
        </w:rPr>
        <w:tab/>
      </w:r>
      <w:r w:rsidR="00113046">
        <w:rPr>
          <w:rStyle w:val="Emphasis"/>
          <w:rFonts w:ascii="Lucida Handwriting" w:hAnsi="Lucida Handwriting"/>
          <w:i w:val="0"/>
          <w:color w:val="0070C0"/>
        </w:rPr>
        <w:t xml:space="preserve">      Riyanka  Sarkar</w:t>
      </w:r>
    </w:p>
    <w:p w14:paraId="442E7F23" w14:textId="77777777" w:rsidR="00A77B3E" w:rsidRPr="00821337" w:rsidRDefault="003A6A24">
      <w:pPr>
        <w:spacing w:line="240" w:lineRule="auto"/>
        <w:rPr>
          <w:rStyle w:val="Emphasis"/>
          <w:i w:val="0"/>
        </w:rPr>
      </w:pPr>
      <w:r w:rsidRPr="00821337">
        <w:rPr>
          <w:rStyle w:val="Emphasis"/>
          <w:rFonts w:asciiTheme="minorHAnsi" w:hAnsiTheme="minorHAnsi"/>
          <w:i w:val="0"/>
        </w:rPr>
        <w:t>D</w:t>
      </w:r>
      <w:r w:rsidR="00477ACD" w:rsidRPr="00821337">
        <w:rPr>
          <w:rStyle w:val="Emphasis"/>
          <w:rFonts w:asciiTheme="minorHAnsi" w:hAnsiTheme="minorHAnsi"/>
          <w:i w:val="0"/>
        </w:rPr>
        <w:t xml:space="preserve">ate: </w:t>
      </w:r>
      <w:r w:rsidR="00DD3B05" w:rsidRPr="00821337">
        <w:rPr>
          <w:rStyle w:val="Emphasis"/>
          <w:rFonts w:asciiTheme="minorHAnsi" w:hAnsiTheme="minorHAnsi"/>
          <w:i w:val="0"/>
        </w:rPr>
        <w:t xml:space="preserve">- </w:t>
      </w:r>
      <w:r w:rsidR="00DD3B05" w:rsidRPr="00821337">
        <w:rPr>
          <w:rFonts w:ascii="Georgia" w:hAnsi="Georgia"/>
          <w:iCs/>
          <w:sz w:val="21"/>
          <w:szCs w:val="21"/>
          <w:shd w:val="clear" w:color="auto" w:fill="FFFFFF"/>
        </w:rPr>
        <w:fldChar w:fldCharType="begin"/>
      </w:r>
      <w:r w:rsidR="00DD3B05" w:rsidRPr="00821337">
        <w:rPr>
          <w:rFonts w:ascii="Georgia" w:hAnsi="Georgia"/>
          <w:iCs/>
          <w:sz w:val="21"/>
          <w:szCs w:val="21"/>
          <w:shd w:val="clear" w:color="auto" w:fill="FFFFFF"/>
        </w:rPr>
        <w:instrText xml:space="preserve"> DATE \@ "d-MMM-yy" </w:instrText>
      </w:r>
      <w:r w:rsidR="00DD3B05" w:rsidRPr="00821337">
        <w:rPr>
          <w:rFonts w:ascii="Georgia" w:hAnsi="Georgia"/>
          <w:iCs/>
          <w:sz w:val="21"/>
          <w:szCs w:val="21"/>
          <w:shd w:val="clear" w:color="auto" w:fill="FFFFFF"/>
        </w:rPr>
        <w:fldChar w:fldCharType="separate"/>
      </w:r>
      <w:r w:rsidR="00A7249D">
        <w:rPr>
          <w:rFonts w:ascii="Georgia" w:hAnsi="Georgia"/>
          <w:iCs/>
          <w:noProof/>
          <w:sz w:val="21"/>
          <w:szCs w:val="21"/>
          <w:shd w:val="clear" w:color="auto" w:fill="FFFFFF"/>
        </w:rPr>
        <w:t>16-Jun-14</w:t>
      </w:r>
      <w:r w:rsidR="00DD3B05" w:rsidRPr="00821337">
        <w:rPr>
          <w:rFonts w:ascii="Georgia" w:hAnsi="Georgia"/>
          <w:iCs/>
          <w:sz w:val="21"/>
          <w:szCs w:val="21"/>
          <w:shd w:val="clear" w:color="auto" w:fill="FFFFFF"/>
        </w:rPr>
        <w:fldChar w:fldCharType="end"/>
      </w:r>
      <w:r w:rsidR="00477ACD" w:rsidRPr="00821337">
        <w:rPr>
          <w:rStyle w:val="Emphasis"/>
          <w:rFonts w:asciiTheme="minorHAnsi" w:hAnsiTheme="minorHAnsi"/>
          <w:i w:val="0"/>
        </w:rPr>
        <w:tab/>
      </w:r>
      <w:r w:rsidR="00477ACD" w:rsidRPr="00821337">
        <w:rPr>
          <w:rStyle w:val="Emphasis"/>
          <w:rFonts w:asciiTheme="minorHAnsi" w:hAnsiTheme="minorHAnsi"/>
          <w:i w:val="0"/>
        </w:rPr>
        <w:tab/>
      </w:r>
      <w:r w:rsidR="00A420F6" w:rsidRPr="00821337">
        <w:rPr>
          <w:rStyle w:val="Emphasis"/>
          <w:rFonts w:asciiTheme="minorHAnsi" w:hAnsiTheme="minorHAnsi"/>
          <w:i w:val="0"/>
        </w:rPr>
        <w:tab/>
      </w:r>
      <w:r w:rsidR="00A420F6" w:rsidRPr="00821337">
        <w:rPr>
          <w:rStyle w:val="Emphasis"/>
          <w:rFonts w:asciiTheme="minorHAnsi" w:hAnsiTheme="minorHAnsi"/>
          <w:i w:val="0"/>
        </w:rPr>
        <w:tab/>
      </w:r>
      <w:r w:rsidR="00A420F6" w:rsidRPr="00821337">
        <w:rPr>
          <w:rStyle w:val="Emphasis"/>
          <w:rFonts w:asciiTheme="minorHAnsi" w:hAnsiTheme="minorHAnsi"/>
          <w:i w:val="0"/>
        </w:rPr>
        <w:tab/>
      </w:r>
      <w:r w:rsidR="00A420F6" w:rsidRPr="00821337">
        <w:rPr>
          <w:rStyle w:val="Emphasis"/>
          <w:rFonts w:asciiTheme="minorHAnsi" w:hAnsiTheme="minorHAnsi"/>
          <w:i w:val="0"/>
        </w:rPr>
        <w:tab/>
      </w:r>
      <w:r w:rsidR="006006EA" w:rsidRPr="00821337">
        <w:rPr>
          <w:rFonts w:ascii="Georgia" w:hAnsi="Georgia"/>
          <w:i/>
          <w:sz w:val="21"/>
          <w:szCs w:val="21"/>
          <w:shd w:val="clear" w:color="auto" w:fill="FFFFFF"/>
        </w:rPr>
        <w:t xml:space="preserve"> </w:t>
      </w:r>
      <w:r w:rsidR="000510D3" w:rsidRPr="00821337">
        <w:rPr>
          <w:rFonts w:ascii="Georgia" w:hAnsi="Georgia"/>
          <w:i/>
          <w:sz w:val="21"/>
          <w:szCs w:val="21"/>
          <w:shd w:val="clear" w:color="auto" w:fill="FFFFFF"/>
        </w:rPr>
        <w:t>(Riyanka Sarkar</w:t>
      </w:r>
      <w:r w:rsidR="006006EA" w:rsidRPr="00821337">
        <w:rPr>
          <w:rFonts w:ascii="Georgia" w:hAnsi="Georgia"/>
          <w:i/>
          <w:sz w:val="21"/>
          <w:szCs w:val="21"/>
          <w:shd w:val="clear" w:color="auto" w:fill="FFFFFF"/>
        </w:rPr>
        <w:t>)</w:t>
      </w:r>
    </w:p>
    <w:sectPr w:rsidR="00A77B3E" w:rsidRPr="00821337" w:rsidSect="00134316">
      <w:pgSz w:w="11906" w:h="16838"/>
      <w:pgMar w:top="907" w:right="1440" w:bottom="90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9E4C6F02"/>
    <w:lvl w:ilvl="0" w:tplc="FFFFFFFF">
      <w:start w:val="1"/>
      <w:numFmt w:val="bullet"/>
      <w:lvlText w:val="●"/>
      <w:lvlJc w:val="left"/>
      <w:pPr>
        <w:tabs>
          <w:tab w:val="num" w:pos="0"/>
        </w:tabs>
        <w:ind w:left="1440" w:hanging="10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0"/>
        </w:tabs>
        <w:ind w:left="2160" w:hanging="108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0"/>
        </w:tabs>
        <w:ind w:left="2880" w:hanging="90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0"/>
        </w:tabs>
        <w:ind w:left="3600" w:hanging="10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0"/>
        </w:tabs>
        <w:ind w:left="4320" w:hanging="108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0"/>
        </w:tabs>
        <w:ind w:left="5040" w:hanging="90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0"/>
        </w:tabs>
        <w:ind w:left="5760" w:hanging="10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0"/>
        </w:tabs>
        <w:ind w:left="6480" w:hanging="108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0"/>
        </w:tabs>
        <w:ind w:left="7200" w:hanging="90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00000002"/>
    <w:multiLevelType w:val="hybridMultilevel"/>
    <w:tmpl w:val="00000002"/>
    <w:lvl w:ilvl="0" w:tplc="A6E42A10">
      <w:start w:val="1"/>
      <w:numFmt w:val="bullet"/>
      <w:lvlText w:val="●"/>
      <w:lvlJc w:val="left"/>
      <w:pPr>
        <w:tabs>
          <w:tab w:val="num" w:pos="0"/>
        </w:tabs>
        <w:ind w:left="1440" w:hanging="10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1DEC6A60">
      <w:start w:val="1"/>
      <w:numFmt w:val="bullet"/>
      <w:lvlText w:val="○"/>
      <w:lvlJc w:val="left"/>
      <w:pPr>
        <w:tabs>
          <w:tab w:val="num" w:pos="0"/>
        </w:tabs>
        <w:ind w:left="2160" w:hanging="108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4DE83D4E">
      <w:start w:val="1"/>
      <w:numFmt w:val="bullet"/>
      <w:lvlText w:val="■"/>
      <w:lvlJc w:val="right"/>
      <w:pPr>
        <w:tabs>
          <w:tab w:val="num" w:pos="0"/>
        </w:tabs>
        <w:ind w:left="2880" w:hanging="90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DB0BCAA">
      <w:start w:val="1"/>
      <w:numFmt w:val="bullet"/>
      <w:lvlText w:val="●"/>
      <w:lvlJc w:val="left"/>
      <w:pPr>
        <w:tabs>
          <w:tab w:val="num" w:pos="0"/>
        </w:tabs>
        <w:ind w:left="3600" w:hanging="10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A46BFC4">
      <w:start w:val="1"/>
      <w:numFmt w:val="bullet"/>
      <w:lvlText w:val="○"/>
      <w:lvlJc w:val="left"/>
      <w:pPr>
        <w:tabs>
          <w:tab w:val="num" w:pos="0"/>
        </w:tabs>
        <w:ind w:left="4320" w:hanging="108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4934C322">
      <w:start w:val="1"/>
      <w:numFmt w:val="bullet"/>
      <w:lvlText w:val="■"/>
      <w:lvlJc w:val="right"/>
      <w:pPr>
        <w:tabs>
          <w:tab w:val="num" w:pos="0"/>
        </w:tabs>
        <w:ind w:left="5040" w:hanging="90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33874D6">
      <w:start w:val="1"/>
      <w:numFmt w:val="bullet"/>
      <w:lvlText w:val="●"/>
      <w:lvlJc w:val="left"/>
      <w:pPr>
        <w:tabs>
          <w:tab w:val="num" w:pos="0"/>
        </w:tabs>
        <w:ind w:left="5760" w:hanging="10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D7D8FAF0">
      <w:start w:val="1"/>
      <w:numFmt w:val="bullet"/>
      <w:lvlText w:val="○"/>
      <w:lvlJc w:val="left"/>
      <w:pPr>
        <w:tabs>
          <w:tab w:val="num" w:pos="0"/>
        </w:tabs>
        <w:ind w:left="6480" w:hanging="108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5638FD52">
      <w:start w:val="1"/>
      <w:numFmt w:val="bullet"/>
      <w:lvlText w:val="■"/>
      <w:lvlJc w:val="right"/>
      <w:pPr>
        <w:tabs>
          <w:tab w:val="num" w:pos="0"/>
        </w:tabs>
        <w:ind w:left="7200" w:hanging="90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0000003"/>
    <w:multiLevelType w:val="hybridMultilevel"/>
    <w:tmpl w:val="00000003"/>
    <w:lvl w:ilvl="0" w:tplc="EFB23CC8">
      <w:start w:val="1"/>
      <w:numFmt w:val="bullet"/>
      <w:lvlText w:val="●"/>
      <w:lvlJc w:val="left"/>
      <w:pPr>
        <w:tabs>
          <w:tab w:val="num" w:pos="0"/>
        </w:tabs>
        <w:ind w:left="1440" w:hanging="10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4D667BE">
      <w:start w:val="1"/>
      <w:numFmt w:val="bullet"/>
      <w:lvlText w:val="○"/>
      <w:lvlJc w:val="left"/>
      <w:pPr>
        <w:tabs>
          <w:tab w:val="num" w:pos="0"/>
        </w:tabs>
        <w:ind w:left="2160" w:hanging="108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76CE7E8">
      <w:start w:val="1"/>
      <w:numFmt w:val="bullet"/>
      <w:lvlText w:val="■"/>
      <w:lvlJc w:val="right"/>
      <w:pPr>
        <w:tabs>
          <w:tab w:val="num" w:pos="0"/>
        </w:tabs>
        <w:ind w:left="2880" w:hanging="90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2BB64662">
      <w:start w:val="1"/>
      <w:numFmt w:val="bullet"/>
      <w:lvlText w:val="●"/>
      <w:lvlJc w:val="left"/>
      <w:pPr>
        <w:tabs>
          <w:tab w:val="num" w:pos="0"/>
        </w:tabs>
        <w:ind w:left="3600" w:hanging="10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8BE0A474">
      <w:start w:val="1"/>
      <w:numFmt w:val="bullet"/>
      <w:lvlText w:val="○"/>
      <w:lvlJc w:val="left"/>
      <w:pPr>
        <w:tabs>
          <w:tab w:val="num" w:pos="0"/>
        </w:tabs>
        <w:ind w:left="4320" w:hanging="108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89A2A2F0">
      <w:start w:val="1"/>
      <w:numFmt w:val="bullet"/>
      <w:lvlText w:val="■"/>
      <w:lvlJc w:val="right"/>
      <w:pPr>
        <w:tabs>
          <w:tab w:val="num" w:pos="0"/>
        </w:tabs>
        <w:ind w:left="5040" w:hanging="90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7CEA15E">
      <w:start w:val="1"/>
      <w:numFmt w:val="bullet"/>
      <w:lvlText w:val="●"/>
      <w:lvlJc w:val="left"/>
      <w:pPr>
        <w:tabs>
          <w:tab w:val="num" w:pos="0"/>
        </w:tabs>
        <w:ind w:left="5760" w:hanging="10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1902C0D8">
      <w:start w:val="1"/>
      <w:numFmt w:val="bullet"/>
      <w:lvlText w:val="○"/>
      <w:lvlJc w:val="left"/>
      <w:pPr>
        <w:tabs>
          <w:tab w:val="num" w:pos="0"/>
        </w:tabs>
        <w:ind w:left="6480" w:hanging="108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8009DB4">
      <w:start w:val="1"/>
      <w:numFmt w:val="bullet"/>
      <w:lvlText w:val="■"/>
      <w:lvlJc w:val="right"/>
      <w:pPr>
        <w:tabs>
          <w:tab w:val="num" w:pos="0"/>
        </w:tabs>
        <w:ind w:left="7200" w:hanging="90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>
    <w:nsid w:val="00000004"/>
    <w:multiLevelType w:val="hybridMultilevel"/>
    <w:tmpl w:val="00000004"/>
    <w:lvl w:ilvl="0" w:tplc="3A32111A">
      <w:start w:val="1"/>
      <w:numFmt w:val="bullet"/>
      <w:lvlText w:val="●"/>
      <w:lvlJc w:val="left"/>
      <w:pPr>
        <w:tabs>
          <w:tab w:val="num" w:pos="0"/>
        </w:tabs>
        <w:ind w:left="1440" w:hanging="10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6B9EFD2A">
      <w:start w:val="1"/>
      <w:numFmt w:val="bullet"/>
      <w:lvlText w:val="○"/>
      <w:lvlJc w:val="left"/>
      <w:pPr>
        <w:tabs>
          <w:tab w:val="num" w:pos="0"/>
        </w:tabs>
        <w:ind w:left="2160" w:hanging="108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48238A4">
      <w:start w:val="1"/>
      <w:numFmt w:val="bullet"/>
      <w:lvlText w:val="■"/>
      <w:lvlJc w:val="right"/>
      <w:pPr>
        <w:tabs>
          <w:tab w:val="num" w:pos="0"/>
        </w:tabs>
        <w:ind w:left="2880" w:hanging="90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76646BF6">
      <w:start w:val="1"/>
      <w:numFmt w:val="bullet"/>
      <w:lvlText w:val="●"/>
      <w:lvlJc w:val="left"/>
      <w:pPr>
        <w:tabs>
          <w:tab w:val="num" w:pos="0"/>
        </w:tabs>
        <w:ind w:left="3600" w:hanging="10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290E7736">
      <w:start w:val="1"/>
      <w:numFmt w:val="bullet"/>
      <w:lvlText w:val="○"/>
      <w:lvlJc w:val="left"/>
      <w:pPr>
        <w:tabs>
          <w:tab w:val="num" w:pos="0"/>
        </w:tabs>
        <w:ind w:left="4320" w:hanging="108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8022492">
      <w:start w:val="1"/>
      <w:numFmt w:val="bullet"/>
      <w:lvlText w:val="■"/>
      <w:lvlJc w:val="right"/>
      <w:pPr>
        <w:tabs>
          <w:tab w:val="num" w:pos="0"/>
        </w:tabs>
        <w:ind w:left="5040" w:hanging="90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4EA3568">
      <w:start w:val="1"/>
      <w:numFmt w:val="bullet"/>
      <w:lvlText w:val="●"/>
      <w:lvlJc w:val="left"/>
      <w:pPr>
        <w:tabs>
          <w:tab w:val="num" w:pos="0"/>
        </w:tabs>
        <w:ind w:left="5760" w:hanging="10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2B220BA">
      <w:start w:val="1"/>
      <w:numFmt w:val="bullet"/>
      <w:lvlText w:val="○"/>
      <w:lvlJc w:val="left"/>
      <w:pPr>
        <w:tabs>
          <w:tab w:val="num" w:pos="0"/>
        </w:tabs>
        <w:ind w:left="6480" w:hanging="108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03E94BA">
      <w:start w:val="1"/>
      <w:numFmt w:val="bullet"/>
      <w:lvlText w:val="■"/>
      <w:lvlJc w:val="right"/>
      <w:pPr>
        <w:tabs>
          <w:tab w:val="num" w:pos="0"/>
        </w:tabs>
        <w:ind w:left="7200" w:hanging="90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>
    <w:nsid w:val="00000005"/>
    <w:multiLevelType w:val="hybridMultilevel"/>
    <w:tmpl w:val="00000005"/>
    <w:lvl w:ilvl="0" w:tplc="065EC798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9FB8E58E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9A8259E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866EB34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B46D0C4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8ED4E066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A1CAD62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5B494E4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761EE93E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>
    <w:nsid w:val="00000006"/>
    <w:multiLevelType w:val="hybridMultilevel"/>
    <w:tmpl w:val="00000006"/>
    <w:lvl w:ilvl="0" w:tplc="B3B843A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C9C4EB1A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09DCA488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75A848D2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00AE8572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9A5C0E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DC8A1514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CCE4CE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56348336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>
    <w:nsid w:val="03C661BA"/>
    <w:multiLevelType w:val="hybridMultilevel"/>
    <w:tmpl w:val="072C91D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C6857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3E35655"/>
    <w:multiLevelType w:val="hybridMultilevel"/>
    <w:tmpl w:val="850E0A74"/>
    <w:lvl w:ilvl="0" w:tplc="6C0A33CC">
      <w:numFmt w:val="bullet"/>
      <w:lvlText w:val="-"/>
      <w:lvlJc w:val="left"/>
      <w:pPr>
        <w:ind w:left="25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>
    <w:nsid w:val="09E12CEA"/>
    <w:multiLevelType w:val="hybridMultilevel"/>
    <w:tmpl w:val="A87AD8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1816C3"/>
    <w:multiLevelType w:val="hybridMultilevel"/>
    <w:tmpl w:val="1708D2EC"/>
    <w:lvl w:ilvl="0" w:tplc="85022C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7D5932"/>
    <w:multiLevelType w:val="hybridMultilevel"/>
    <w:tmpl w:val="20B04D8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F8516A2"/>
    <w:multiLevelType w:val="hybridMultilevel"/>
    <w:tmpl w:val="E27C7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107B04"/>
    <w:multiLevelType w:val="hybridMultilevel"/>
    <w:tmpl w:val="12883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390905"/>
    <w:multiLevelType w:val="hybridMultilevel"/>
    <w:tmpl w:val="4F32AF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610A5E"/>
    <w:multiLevelType w:val="hybridMultilevel"/>
    <w:tmpl w:val="EFC89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8D10C9"/>
    <w:multiLevelType w:val="hybridMultilevel"/>
    <w:tmpl w:val="68E6A042"/>
    <w:lvl w:ilvl="0" w:tplc="EFB23CC8">
      <w:start w:val="1"/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F64A01"/>
    <w:multiLevelType w:val="hybridMultilevel"/>
    <w:tmpl w:val="8C70344A"/>
    <w:lvl w:ilvl="0" w:tplc="FFFFFFFF">
      <w:start w:val="1"/>
      <w:numFmt w:val="bullet"/>
      <w:lvlText w:val="○"/>
      <w:lvlJc w:val="left"/>
      <w:pPr>
        <w:tabs>
          <w:tab w:val="num" w:pos="0"/>
        </w:tabs>
        <w:ind w:left="2160" w:hanging="108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6"/>
  </w:num>
  <w:num w:numId="8">
    <w:abstractNumId w:val="7"/>
  </w:num>
  <w:num w:numId="9">
    <w:abstractNumId w:val="11"/>
  </w:num>
  <w:num w:numId="10">
    <w:abstractNumId w:val="12"/>
  </w:num>
  <w:num w:numId="11">
    <w:abstractNumId w:val="6"/>
  </w:num>
  <w:num w:numId="12">
    <w:abstractNumId w:val="14"/>
  </w:num>
  <w:num w:numId="13">
    <w:abstractNumId w:val="8"/>
  </w:num>
  <w:num w:numId="14">
    <w:abstractNumId w:val="13"/>
  </w:num>
  <w:num w:numId="15">
    <w:abstractNumId w:val="9"/>
  </w:num>
  <w:num w:numId="16">
    <w:abstractNumId w:val="10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3051C"/>
    <w:rsid w:val="000405C1"/>
    <w:rsid w:val="000510D3"/>
    <w:rsid w:val="000549F4"/>
    <w:rsid w:val="00086303"/>
    <w:rsid w:val="00112E3B"/>
    <w:rsid w:val="00113046"/>
    <w:rsid w:val="00134316"/>
    <w:rsid w:val="00155916"/>
    <w:rsid w:val="00156F19"/>
    <w:rsid w:val="0018658B"/>
    <w:rsid w:val="001930FF"/>
    <w:rsid w:val="001A3AF9"/>
    <w:rsid w:val="001C65AB"/>
    <w:rsid w:val="001C6865"/>
    <w:rsid w:val="002117D8"/>
    <w:rsid w:val="00211FBA"/>
    <w:rsid w:val="0022446E"/>
    <w:rsid w:val="00237BC0"/>
    <w:rsid w:val="00244808"/>
    <w:rsid w:val="00256332"/>
    <w:rsid w:val="00270232"/>
    <w:rsid w:val="00292D09"/>
    <w:rsid w:val="002944D3"/>
    <w:rsid w:val="002972F8"/>
    <w:rsid w:val="002B1290"/>
    <w:rsid w:val="002B1E40"/>
    <w:rsid w:val="002B34B8"/>
    <w:rsid w:val="002C6418"/>
    <w:rsid w:val="002C6815"/>
    <w:rsid w:val="003131CC"/>
    <w:rsid w:val="003A6A24"/>
    <w:rsid w:val="003C6B77"/>
    <w:rsid w:val="003D35EE"/>
    <w:rsid w:val="003F06EB"/>
    <w:rsid w:val="00435C1A"/>
    <w:rsid w:val="00451FFE"/>
    <w:rsid w:val="0045542E"/>
    <w:rsid w:val="00477ACD"/>
    <w:rsid w:val="004B588B"/>
    <w:rsid w:val="00520721"/>
    <w:rsid w:val="005454AE"/>
    <w:rsid w:val="00552F3A"/>
    <w:rsid w:val="00572BB9"/>
    <w:rsid w:val="00597EF5"/>
    <w:rsid w:val="005A3FB5"/>
    <w:rsid w:val="005B1BB0"/>
    <w:rsid w:val="005D24E7"/>
    <w:rsid w:val="005F10B6"/>
    <w:rsid w:val="005F231F"/>
    <w:rsid w:val="006006EA"/>
    <w:rsid w:val="00611A19"/>
    <w:rsid w:val="00622215"/>
    <w:rsid w:val="00630743"/>
    <w:rsid w:val="00641168"/>
    <w:rsid w:val="00642E4D"/>
    <w:rsid w:val="00650B39"/>
    <w:rsid w:val="006A17D7"/>
    <w:rsid w:val="006B05C0"/>
    <w:rsid w:val="006E398C"/>
    <w:rsid w:val="00710AB9"/>
    <w:rsid w:val="00710C34"/>
    <w:rsid w:val="007159F4"/>
    <w:rsid w:val="00722FDC"/>
    <w:rsid w:val="00730E14"/>
    <w:rsid w:val="007451B4"/>
    <w:rsid w:val="00791966"/>
    <w:rsid w:val="007C0EAE"/>
    <w:rsid w:val="007C6B99"/>
    <w:rsid w:val="00814E12"/>
    <w:rsid w:val="00821337"/>
    <w:rsid w:val="00826FF7"/>
    <w:rsid w:val="0085315D"/>
    <w:rsid w:val="0085707D"/>
    <w:rsid w:val="00867D73"/>
    <w:rsid w:val="00871894"/>
    <w:rsid w:val="00903D27"/>
    <w:rsid w:val="00943FDA"/>
    <w:rsid w:val="00967338"/>
    <w:rsid w:val="00983E80"/>
    <w:rsid w:val="009B38C7"/>
    <w:rsid w:val="00A31EB2"/>
    <w:rsid w:val="00A420F6"/>
    <w:rsid w:val="00A7249D"/>
    <w:rsid w:val="00A77B3E"/>
    <w:rsid w:val="00AB751F"/>
    <w:rsid w:val="00AC2935"/>
    <w:rsid w:val="00AE1DC9"/>
    <w:rsid w:val="00AE7A5E"/>
    <w:rsid w:val="00AF62FF"/>
    <w:rsid w:val="00B0243E"/>
    <w:rsid w:val="00B14BA2"/>
    <w:rsid w:val="00B30169"/>
    <w:rsid w:val="00B67D40"/>
    <w:rsid w:val="00B959AF"/>
    <w:rsid w:val="00BB1029"/>
    <w:rsid w:val="00BB1D82"/>
    <w:rsid w:val="00BC41EF"/>
    <w:rsid w:val="00BD3F01"/>
    <w:rsid w:val="00C01F08"/>
    <w:rsid w:val="00C2337C"/>
    <w:rsid w:val="00C329A4"/>
    <w:rsid w:val="00C50A9E"/>
    <w:rsid w:val="00C906E1"/>
    <w:rsid w:val="00C93DD5"/>
    <w:rsid w:val="00CA452A"/>
    <w:rsid w:val="00CC2527"/>
    <w:rsid w:val="00CF64B4"/>
    <w:rsid w:val="00D143D2"/>
    <w:rsid w:val="00D2140D"/>
    <w:rsid w:val="00D31CCD"/>
    <w:rsid w:val="00D646D4"/>
    <w:rsid w:val="00D75693"/>
    <w:rsid w:val="00DD3B05"/>
    <w:rsid w:val="00DE39C5"/>
    <w:rsid w:val="00E03EC2"/>
    <w:rsid w:val="00E27060"/>
    <w:rsid w:val="00E402BA"/>
    <w:rsid w:val="00E45536"/>
    <w:rsid w:val="00E8121E"/>
    <w:rsid w:val="00E85A4A"/>
    <w:rsid w:val="00EB1B28"/>
    <w:rsid w:val="00EF07C4"/>
    <w:rsid w:val="00EF1A8B"/>
    <w:rsid w:val="00EF440D"/>
    <w:rsid w:val="00EF5396"/>
    <w:rsid w:val="00F104F7"/>
    <w:rsid w:val="00F167D6"/>
    <w:rsid w:val="00F629CE"/>
    <w:rsid w:val="00F7249C"/>
    <w:rsid w:val="00FA463D"/>
    <w:rsid w:val="00FB4805"/>
    <w:rsid w:val="00FD2D08"/>
    <w:rsid w:val="00FF0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6914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588B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</w:rPr>
  </w:style>
  <w:style w:type="paragraph" w:styleId="Heading1">
    <w:name w:val="heading 1"/>
    <w:basedOn w:val="Normal"/>
    <w:next w:val="Normal"/>
    <w:qFormat/>
    <w:rsid w:val="00EF7B96"/>
    <w:pPr>
      <w:spacing w:before="240" w:after="60" w:line="240" w:lineRule="auto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EF7B96"/>
    <w:pPr>
      <w:spacing w:before="240" w:after="60" w:line="240" w:lineRule="auto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F7B96"/>
    <w:pPr>
      <w:spacing w:before="240" w:after="60" w:line="240" w:lineRule="auto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EF7B96"/>
    <w:pPr>
      <w:spacing w:before="240" w:after="60" w:line="240" w:lineRule="auto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F7B96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F7B96"/>
    <w:pPr>
      <w:spacing w:before="240" w:after="6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F7B96"/>
    <w:pPr>
      <w:spacing w:before="240" w:after="60" w:line="240" w:lineRule="auto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Subtitle">
    <w:name w:val="Subtitle"/>
    <w:basedOn w:val="Normal"/>
    <w:qFormat/>
    <w:rsid w:val="00EF7B96"/>
    <w:pPr>
      <w:spacing w:after="60" w:line="240" w:lineRule="auto"/>
      <w:jc w:val="center"/>
    </w:pPr>
    <w:rPr>
      <w:rFonts w:ascii="Arial" w:eastAsia="Arial" w:hAnsi="Arial" w:cs="Arial"/>
    </w:rPr>
  </w:style>
  <w:style w:type="paragraph" w:styleId="ListParagraph">
    <w:name w:val="List Paragraph"/>
    <w:basedOn w:val="Normal"/>
    <w:uiPriority w:val="34"/>
    <w:qFormat/>
    <w:rsid w:val="00FB4805"/>
    <w:pPr>
      <w:ind w:left="720"/>
      <w:contextualSpacing/>
    </w:pPr>
  </w:style>
  <w:style w:type="character" w:styleId="Emphasis">
    <w:name w:val="Emphasis"/>
    <w:basedOn w:val="DefaultParagraphFont"/>
    <w:qFormat/>
    <w:rsid w:val="006E398C"/>
    <w:rPr>
      <w:i/>
      <w:iCs/>
    </w:rPr>
  </w:style>
  <w:style w:type="table" w:styleId="TableGrid">
    <w:name w:val="Table Grid"/>
    <w:basedOn w:val="TableNormal"/>
    <w:rsid w:val="0022446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5B1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B1BB0"/>
    <w:rPr>
      <w:rFonts w:ascii="Tahoma" w:eastAsia="Calibri" w:hAnsi="Tahoma" w:cs="Tahoma"/>
      <w:color w:val="000000"/>
      <w:sz w:val="16"/>
      <w:szCs w:val="16"/>
    </w:rPr>
  </w:style>
  <w:style w:type="paragraph" w:customStyle="1" w:styleId="TechSkills">
    <w:name w:val="Tech Skills"/>
    <w:basedOn w:val="Normal"/>
    <w:rsid w:val="00F629CE"/>
    <w:pPr>
      <w:spacing w:after="0" w:line="240" w:lineRule="auto"/>
      <w:ind w:left="2880" w:hanging="2160"/>
    </w:pPr>
    <w:rPr>
      <w:rFonts w:ascii="Arial" w:eastAsia="Times New Roman" w:hAnsi="Arial" w:cs="Arial"/>
      <w:color w:val="auto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588B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</w:rPr>
  </w:style>
  <w:style w:type="paragraph" w:styleId="Heading1">
    <w:name w:val="heading 1"/>
    <w:basedOn w:val="Normal"/>
    <w:next w:val="Normal"/>
    <w:qFormat/>
    <w:rsid w:val="00EF7B96"/>
    <w:pPr>
      <w:spacing w:before="240" w:after="60" w:line="240" w:lineRule="auto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EF7B96"/>
    <w:pPr>
      <w:spacing w:before="240" w:after="60" w:line="240" w:lineRule="auto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F7B96"/>
    <w:pPr>
      <w:spacing w:before="240" w:after="60" w:line="240" w:lineRule="auto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EF7B96"/>
    <w:pPr>
      <w:spacing w:before="240" w:after="60" w:line="240" w:lineRule="auto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F7B96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F7B96"/>
    <w:pPr>
      <w:spacing w:before="240" w:after="6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F7B96"/>
    <w:pPr>
      <w:spacing w:before="240" w:after="60" w:line="240" w:lineRule="auto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Subtitle">
    <w:name w:val="Subtitle"/>
    <w:basedOn w:val="Normal"/>
    <w:qFormat/>
    <w:rsid w:val="00EF7B96"/>
    <w:pPr>
      <w:spacing w:after="60" w:line="240" w:lineRule="auto"/>
      <w:jc w:val="center"/>
    </w:pPr>
    <w:rPr>
      <w:rFonts w:ascii="Arial" w:eastAsia="Arial" w:hAnsi="Arial" w:cs="Arial"/>
    </w:rPr>
  </w:style>
  <w:style w:type="paragraph" w:styleId="ListParagraph">
    <w:name w:val="List Paragraph"/>
    <w:basedOn w:val="Normal"/>
    <w:uiPriority w:val="34"/>
    <w:qFormat/>
    <w:rsid w:val="00FB4805"/>
    <w:pPr>
      <w:ind w:left="720"/>
      <w:contextualSpacing/>
    </w:pPr>
  </w:style>
  <w:style w:type="character" w:styleId="Emphasis">
    <w:name w:val="Emphasis"/>
    <w:basedOn w:val="DefaultParagraphFont"/>
    <w:qFormat/>
    <w:rsid w:val="006E398C"/>
    <w:rPr>
      <w:i/>
      <w:iCs/>
    </w:rPr>
  </w:style>
  <w:style w:type="table" w:styleId="TableGrid">
    <w:name w:val="Table Grid"/>
    <w:basedOn w:val="TableNormal"/>
    <w:rsid w:val="0022446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5B1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B1BB0"/>
    <w:rPr>
      <w:rFonts w:ascii="Tahoma" w:eastAsia="Calibri" w:hAnsi="Tahoma" w:cs="Tahoma"/>
      <w:color w:val="000000"/>
      <w:sz w:val="16"/>
      <w:szCs w:val="16"/>
    </w:rPr>
  </w:style>
  <w:style w:type="paragraph" w:customStyle="1" w:styleId="TechSkills">
    <w:name w:val="Tech Skills"/>
    <w:basedOn w:val="Normal"/>
    <w:rsid w:val="00F629CE"/>
    <w:pPr>
      <w:spacing w:after="0" w:line="240" w:lineRule="auto"/>
      <w:ind w:left="2880" w:hanging="2160"/>
    </w:pPr>
    <w:rPr>
      <w:rFonts w:ascii="Arial" w:eastAsia="Times New Roman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32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9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3233</CharactersWithSpaces>
  <SharedDoc>false</SharedDoc>
  <HLinks>
    <vt:vector size="60" baseType="variant">
      <vt:variant>
        <vt:i4>6619208</vt:i4>
      </vt:variant>
      <vt:variant>
        <vt:i4>27</vt:i4>
      </vt:variant>
      <vt:variant>
        <vt:i4>0</vt:i4>
      </vt:variant>
      <vt:variant>
        <vt:i4>5</vt:i4>
      </vt:variant>
      <vt:variant>
        <vt:lpwstr>mailto:pratikganguly@ymail.com</vt:lpwstr>
      </vt:variant>
      <vt:variant>
        <vt:lpwstr/>
      </vt:variant>
      <vt:variant>
        <vt:i4>6619208</vt:i4>
      </vt:variant>
      <vt:variant>
        <vt:i4>24</vt:i4>
      </vt:variant>
      <vt:variant>
        <vt:i4>0</vt:i4>
      </vt:variant>
      <vt:variant>
        <vt:i4>5</vt:i4>
      </vt:variant>
      <vt:variant>
        <vt:lpwstr>mailto:pratikganguly@ymail.com</vt:lpwstr>
      </vt:variant>
      <vt:variant>
        <vt:lpwstr/>
      </vt:variant>
      <vt:variant>
        <vt:i4>6619208</vt:i4>
      </vt:variant>
      <vt:variant>
        <vt:i4>21</vt:i4>
      </vt:variant>
      <vt:variant>
        <vt:i4>0</vt:i4>
      </vt:variant>
      <vt:variant>
        <vt:i4>5</vt:i4>
      </vt:variant>
      <vt:variant>
        <vt:lpwstr>mailto:pratikganguly@ymail.com</vt:lpwstr>
      </vt:variant>
      <vt:variant>
        <vt:lpwstr/>
      </vt:variant>
      <vt:variant>
        <vt:i4>6619208</vt:i4>
      </vt:variant>
      <vt:variant>
        <vt:i4>18</vt:i4>
      </vt:variant>
      <vt:variant>
        <vt:i4>0</vt:i4>
      </vt:variant>
      <vt:variant>
        <vt:i4>5</vt:i4>
      </vt:variant>
      <vt:variant>
        <vt:lpwstr>mailto:pratikganguly@ymail.com</vt:lpwstr>
      </vt:variant>
      <vt:variant>
        <vt:lpwstr/>
      </vt:variant>
      <vt:variant>
        <vt:i4>6619208</vt:i4>
      </vt:variant>
      <vt:variant>
        <vt:i4>15</vt:i4>
      </vt:variant>
      <vt:variant>
        <vt:i4>0</vt:i4>
      </vt:variant>
      <vt:variant>
        <vt:i4>5</vt:i4>
      </vt:variant>
      <vt:variant>
        <vt:lpwstr>mailto:pratikganguly@ymail.com</vt:lpwstr>
      </vt:variant>
      <vt:variant>
        <vt:lpwstr/>
      </vt:variant>
      <vt:variant>
        <vt:i4>6619208</vt:i4>
      </vt:variant>
      <vt:variant>
        <vt:i4>12</vt:i4>
      </vt:variant>
      <vt:variant>
        <vt:i4>0</vt:i4>
      </vt:variant>
      <vt:variant>
        <vt:i4>5</vt:i4>
      </vt:variant>
      <vt:variant>
        <vt:lpwstr>mailto:pratikganguly@ymail.com</vt:lpwstr>
      </vt:variant>
      <vt:variant>
        <vt:lpwstr/>
      </vt:variant>
      <vt:variant>
        <vt:i4>6619208</vt:i4>
      </vt:variant>
      <vt:variant>
        <vt:i4>9</vt:i4>
      </vt:variant>
      <vt:variant>
        <vt:i4>0</vt:i4>
      </vt:variant>
      <vt:variant>
        <vt:i4>5</vt:i4>
      </vt:variant>
      <vt:variant>
        <vt:lpwstr>mailto:pratikganguly@ymail.com</vt:lpwstr>
      </vt:variant>
      <vt:variant>
        <vt:lpwstr/>
      </vt:variant>
      <vt:variant>
        <vt:i4>6619208</vt:i4>
      </vt:variant>
      <vt:variant>
        <vt:i4>6</vt:i4>
      </vt:variant>
      <vt:variant>
        <vt:i4>0</vt:i4>
      </vt:variant>
      <vt:variant>
        <vt:i4>5</vt:i4>
      </vt:variant>
      <vt:variant>
        <vt:lpwstr>mailto:pratikganguly@ymail.com</vt:lpwstr>
      </vt:variant>
      <vt:variant>
        <vt:lpwstr/>
      </vt:variant>
      <vt:variant>
        <vt:i4>6619208</vt:i4>
      </vt:variant>
      <vt:variant>
        <vt:i4>3</vt:i4>
      </vt:variant>
      <vt:variant>
        <vt:i4>0</vt:i4>
      </vt:variant>
      <vt:variant>
        <vt:i4>5</vt:i4>
      </vt:variant>
      <vt:variant>
        <vt:lpwstr>mailto:pratikganguly@ymail.com</vt:lpwstr>
      </vt:variant>
      <vt:variant>
        <vt:lpwstr/>
      </vt:variant>
      <vt:variant>
        <vt:i4>6619208</vt:i4>
      </vt:variant>
      <vt:variant>
        <vt:i4>0</vt:i4>
      </vt:variant>
      <vt:variant>
        <vt:i4>0</vt:i4>
      </vt:variant>
      <vt:variant>
        <vt:i4>5</vt:i4>
      </vt:variant>
      <vt:variant>
        <vt:lpwstr>mailto:pratikganguly@ymail.com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til ltd</dc:creator>
  <cp:lastModifiedBy>Dutta, Shubhankar</cp:lastModifiedBy>
  <cp:revision>18</cp:revision>
  <cp:lastPrinted>2013-04-16T16:50:00Z</cp:lastPrinted>
  <dcterms:created xsi:type="dcterms:W3CDTF">2014-05-21T05:59:00Z</dcterms:created>
  <dcterms:modified xsi:type="dcterms:W3CDTF">2014-06-16T02:24:00Z</dcterms:modified>
</cp:coreProperties>
</file>